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988" w:rsidRPr="0007184D" w:rsidRDefault="00FF1859" w:rsidP="0007184D">
      <w:pPr>
        <w:spacing w:before="40" w:line="200" w:lineRule="exact"/>
        <w:ind w:right="82"/>
        <w:jc w:val="center"/>
        <w:rPr>
          <w:rFonts w:eastAsia="Arial"/>
          <w:b/>
          <w:spacing w:val="22"/>
          <w:position w:val="-1"/>
          <w:sz w:val="24"/>
          <w:szCs w:val="24"/>
          <w:lang w:val="id-ID"/>
        </w:rPr>
      </w:pPr>
      <w:r w:rsidRPr="0007184D">
        <w:rPr>
          <w:rFonts w:eastAsia="Arial"/>
          <w:b/>
          <w:spacing w:val="-1"/>
          <w:position w:val="-1"/>
          <w:sz w:val="24"/>
          <w:szCs w:val="24"/>
        </w:rPr>
        <w:t>D</w:t>
      </w:r>
      <w:r w:rsidRPr="0007184D">
        <w:rPr>
          <w:rFonts w:eastAsia="Arial"/>
          <w:b/>
          <w:spacing w:val="-9"/>
          <w:position w:val="-1"/>
          <w:sz w:val="24"/>
          <w:szCs w:val="24"/>
        </w:rPr>
        <w:t>A</w:t>
      </w:r>
      <w:r w:rsidRPr="0007184D">
        <w:rPr>
          <w:rFonts w:eastAsia="Arial"/>
          <w:b/>
          <w:position w:val="-1"/>
          <w:sz w:val="24"/>
          <w:szCs w:val="24"/>
        </w:rPr>
        <w:t>F</w:t>
      </w:r>
      <w:r w:rsidRPr="0007184D">
        <w:rPr>
          <w:rFonts w:eastAsia="Arial"/>
          <w:b/>
          <w:spacing w:val="3"/>
          <w:position w:val="-1"/>
          <w:sz w:val="24"/>
          <w:szCs w:val="24"/>
        </w:rPr>
        <w:t>T</w:t>
      </w:r>
      <w:r w:rsidRPr="0007184D">
        <w:rPr>
          <w:rFonts w:eastAsia="Arial"/>
          <w:b/>
          <w:spacing w:val="-9"/>
          <w:position w:val="-1"/>
          <w:sz w:val="24"/>
          <w:szCs w:val="24"/>
        </w:rPr>
        <w:t>A</w:t>
      </w:r>
      <w:r w:rsidRPr="0007184D">
        <w:rPr>
          <w:rFonts w:eastAsia="Arial"/>
          <w:b/>
          <w:position w:val="-1"/>
          <w:sz w:val="24"/>
          <w:szCs w:val="24"/>
        </w:rPr>
        <w:t>R</w:t>
      </w:r>
      <w:r w:rsidRPr="0007184D">
        <w:rPr>
          <w:rFonts w:eastAsia="Arial"/>
          <w:b/>
          <w:spacing w:val="16"/>
          <w:position w:val="-1"/>
          <w:sz w:val="24"/>
          <w:szCs w:val="24"/>
        </w:rPr>
        <w:t xml:space="preserve"> </w:t>
      </w:r>
      <w:r w:rsidRPr="0007184D">
        <w:rPr>
          <w:rFonts w:eastAsia="Arial"/>
          <w:b/>
          <w:spacing w:val="-1"/>
          <w:position w:val="-1"/>
          <w:sz w:val="24"/>
          <w:szCs w:val="24"/>
        </w:rPr>
        <w:t>R</w:t>
      </w:r>
      <w:r w:rsidRPr="0007184D">
        <w:rPr>
          <w:rFonts w:eastAsia="Arial"/>
          <w:b/>
          <w:spacing w:val="-3"/>
          <w:position w:val="-1"/>
          <w:sz w:val="24"/>
          <w:szCs w:val="24"/>
        </w:rPr>
        <w:t>I</w:t>
      </w:r>
      <w:r w:rsidRPr="0007184D">
        <w:rPr>
          <w:rFonts w:eastAsia="Arial"/>
          <w:b/>
          <w:spacing w:val="-2"/>
          <w:position w:val="-1"/>
          <w:sz w:val="24"/>
          <w:szCs w:val="24"/>
        </w:rPr>
        <w:t>W</w:t>
      </w:r>
      <w:r w:rsidRPr="0007184D">
        <w:rPr>
          <w:rFonts w:eastAsia="Arial"/>
          <w:b/>
          <w:spacing w:val="-9"/>
          <w:position w:val="-1"/>
          <w:sz w:val="24"/>
          <w:szCs w:val="24"/>
        </w:rPr>
        <w:t>A</w:t>
      </w:r>
      <w:r w:rsidRPr="0007184D">
        <w:rPr>
          <w:rFonts w:eastAsia="Arial"/>
          <w:b/>
          <w:spacing w:val="-3"/>
          <w:position w:val="-1"/>
          <w:sz w:val="24"/>
          <w:szCs w:val="24"/>
        </w:rPr>
        <w:t>Y</w:t>
      </w:r>
      <w:r w:rsidRPr="0007184D">
        <w:rPr>
          <w:rFonts w:eastAsia="Arial"/>
          <w:b/>
          <w:spacing w:val="-9"/>
          <w:position w:val="-1"/>
          <w:sz w:val="24"/>
          <w:szCs w:val="24"/>
        </w:rPr>
        <w:t>A</w:t>
      </w:r>
      <w:r w:rsidRPr="0007184D">
        <w:rPr>
          <w:rFonts w:eastAsia="Arial"/>
          <w:b/>
          <w:position w:val="-1"/>
          <w:sz w:val="24"/>
          <w:szCs w:val="24"/>
        </w:rPr>
        <w:t>T</w:t>
      </w:r>
      <w:r w:rsidR="0007184D" w:rsidRPr="0007184D">
        <w:rPr>
          <w:rFonts w:eastAsia="Arial"/>
          <w:b/>
          <w:spacing w:val="22"/>
          <w:position w:val="-1"/>
          <w:sz w:val="24"/>
          <w:szCs w:val="24"/>
          <w:lang w:val="id-ID"/>
        </w:rPr>
        <w:t xml:space="preserve"> </w:t>
      </w:r>
      <w:r w:rsidRPr="0007184D">
        <w:rPr>
          <w:rFonts w:eastAsia="Arial"/>
          <w:b/>
          <w:spacing w:val="-5"/>
          <w:position w:val="-1"/>
          <w:sz w:val="24"/>
          <w:szCs w:val="24"/>
        </w:rPr>
        <w:t>H</w:t>
      </w:r>
      <w:r w:rsidRPr="0007184D">
        <w:rPr>
          <w:rFonts w:eastAsia="Arial"/>
          <w:b/>
          <w:spacing w:val="-3"/>
          <w:position w:val="-1"/>
          <w:sz w:val="24"/>
          <w:szCs w:val="24"/>
        </w:rPr>
        <w:t>I</w:t>
      </w:r>
      <w:r w:rsidRPr="0007184D">
        <w:rPr>
          <w:rFonts w:eastAsia="Arial"/>
          <w:b/>
          <w:spacing w:val="-1"/>
          <w:position w:val="-1"/>
          <w:sz w:val="24"/>
          <w:szCs w:val="24"/>
        </w:rPr>
        <w:t>D</w:t>
      </w:r>
      <w:r w:rsidRPr="0007184D">
        <w:rPr>
          <w:rFonts w:eastAsia="Arial"/>
          <w:b/>
          <w:spacing w:val="-5"/>
          <w:position w:val="-1"/>
          <w:sz w:val="24"/>
          <w:szCs w:val="24"/>
        </w:rPr>
        <w:t>U</w:t>
      </w:r>
      <w:r w:rsidRPr="0007184D">
        <w:rPr>
          <w:rFonts w:eastAsia="Arial"/>
          <w:b/>
          <w:position w:val="-1"/>
          <w:sz w:val="24"/>
          <w:szCs w:val="24"/>
        </w:rPr>
        <w:t>P</w:t>
      </w:r>
    </w:p>
    <w:p w:rsidR="00090988" w:rsidRDefault="00090988">
      <w:pPr>
        <w:spacing w:before="5" w:line="220" w:lineRule="exact"/>
        <w:rPr>
          <w:sz w:val="24"/>
          <w:szCs w:val="24"/>
          <w:lang w:val="id-ID"/>
        </w:rPr>
      </w:pPr>
    </w:p>
    <w:p w:rsidR="0007184D" w:rsidRPr="0007184D" w:rsidRDefault="0007184D">
      <w:pPr>
        <w:spacing w:before="5" w:line="220" w:lineRule="exact"/>
        <w:rPr>
          <w:sz w:val="24"/>
          <w:szCs w:val="24"/>
          <w:lang w:val="id-ID"/>
        </w:rPr>
      </w:pPr>
    </w:p>
    <w:p w:rsidR="00090988" w:rsidRPr="0007184D" w:rsidRDefault="00FF1859">
      <w:pPr>
        <w:spacing w:before="46"/>
        <w:ind w:left="148"/>
        <w:rPr>
          <w:rFonts w:eastAsia="Arial"/>
          <w:sz w:val="24"/>
          <w:szCs w:val="24"/>
        </w:rPr>
      </w:pPr>
      <w:r w:rsidRPr="0007184D">
        <w:rPr>
          <w:rFonts w:eastAsia="Arial"/>
          <w:b/>
          <w:spacing w:val="1"/>
          <w:sz w:val="24"/>
          <w:szCs w:val="24"/>
        </w:rPr>
        <w:t>I</w:t>
      </w:r>
      <w:r w:rsidRPr="0007184D">
        <w:rPr>
          <w:rFonts w:eastAsia="Arial"/>
          <w:b/>
          <w:sz w:val="24"/>
          <w:szCs w:val="24"/>
        </w:rPr>
        <w:t>.</w:t>
      </w:r>
      <w:r w:rsidRPr="0007184D">
        <w:rPr>
          <w:rFonts w:eastAsia="Arial"/>
          <w:b/>
          <w:spacing w:val="9"/>
          <w:sz w:val="24"/>
          <w:szCs w:val="24"/>
        </w:rPr>
        <w:t xml:space="preserve"> </w:t>
      </w:r>
      <w:proofErr w:type="gramStart"/>
      <w:r w:rsidRPr="0007184D">
        <w:rPr>
          <w:rFonts w:eastAsia="Arial"/>
          <w:b/>
          <w:spacing w:val="-1"/>
          <w:sz w:val="24"/>
          <w:szCs w:val="24"/>
        </w:rPr>
        <w:t>K</w:t>
      </w:r>
      <w:r w:rsidRPr="0007184D">
        <w:rPr>
          <w:rFonts w:eastAsia="Arial"/>
          <w:b/>
          <w:sz w:val="24"/>
          <w:szCs w:val="24"/>
        </w:rPr>
        <w:t>E</w:t>
      </w:r>
      <w:r w:rsidRPr="0007184D">
        <w:rPr>
          <w:rFonts w:eastAsia="Arial"/>
          <w:b/>
          <w:spacing w:val="5"/>
          <w:sz w:val="24"/>
          <w:szCs w:val="24"/>
        </w:rPr>
        <w:t>T</w:t>
      </w:r>
      <w:r w:rsidRPr="0007184D">
        <w:rPr>
          <w:rFonts w:eastAsia="Arial"/>
          <w:b/>
          <w:sz w:val="24"/>
          <w:szCs w:val="24"/>
        </w:rPr>
        <w:t>E</w:t>
      </w:r>
      <w:r w:rsidRPr="0007184D">
        <w:rPr>
          <w:rFonts w:eastAsia="Arial"/>
          <w:b/>
          <w:spacing w:val="-1"/>
          <w:sz w:val="24"/>
          <w:szCs w:val="24"/>
        </w:rPr>
        <w:t>R</w:t>
      </w:r>
      <w:r w:rsidRPr="0007184D">
        <w:rPr>
          <w:rFonts w:eastAsia="Arial"/>
          <w:b/>
          <w:spacing w:val="-5"/>
          <w:sz w:val="24"/>
          <w:szCs w:val="24"/>
        </w:rPr>
        <w:t>A</w:t>
      </w:r>
      <w:r w:rsidRPr="0007184D">
        <w:rPr>
          <w:rFonts w:eastAsia="Arial"/>
          <w:b/>
          <w:spacing w:val="-1"/>
          <w:sz w:val="24"/>
          <w:szCs w:val="24"/>
        </w:rPr>
        <w:t>N</w:t>
      </w:r>
      <w:r w:rsidRPr="0007184D">
        <w:rPr>
          <w:rFonts w:eastAsia="Arial"/>
          <w:b/>
          <w:spacing w:val="1"/>
          <w:sz w:val="24"/>
          <w:szCs w:val="24"/>
        </w:rPr>
        <w:t>G</w:t>
      </w:r>
      <w:r w:rsidRPr="0007184D">
        <w:rPr>
          <w:rFonts w:eastAsia="Arial"/>
          <w:b/>
          <w:spacing w:val="-5"/>
          <w:sz w:val="24"/>
          <w:szCs w:val="24"/>
        </w:rPr>
        <w:t>A</w:t>
      </w:r>
      <w:r w:rsidRPr="0007184D">
        <w:rPr>
          <w:rFonts w:eastAsia="Arial"/>
          <w:b/>
          <w:sz w:val="24"/>
          <w:szCs w:val="24"/>
        </w:rPr>
        <w:t xml:space="preserve">N </w:t>
      </w:r>
      <w:r w:rsidRPr="0007184D">
        <w:rPr>
          <w:rFonts w:eastAsia="Arial"/>
          <w:b/>
          <w:spacing w:val="8"/>
          <w:sz w:val="24"/>
          <w:szCs w:val="24"/>
        </w:rPr>
        <w:t xml:space="preserve"> </w:t>
      </w:r>
      <w:r w:rsidRPr="0007184D">
        <w:rPr>
          <w:rFonts w:eastAsia="Arial"/>
          <w:b/>
          <w:w w:val="105"/>
          <w:sz w:val="24"/>
          <w:szCs w:val="24"/>
        </w:rPr>
        <w:t>PE</w:t>
      </w:r>
      <w:r w:rsidRPr="0007184D">
        <w:rPr>
          <w:rFonts w:eastAsia="Arial"/>
          <w:b/>
          <w:spacing w:val="-1"/>
          <w:w w:val="105"/>
          <w:sz w:val="24"/>
          <w:szCs w:val="24"/>
        </w:rPr>
        <w:t>R</w:t>
      </w:r>
      <w:r w:rsidRPr="0007184D">
        <w:rPr>
          <w:rFonts w:eastAsia="Arial"/>
          <w:b/>
          <w:spacing w:val="1"/>
          <w:w w:val="105"/>
          <w:sz w:val="24"/>
          <w:szCs w:val="24"/>
        </w:rPr>
        <w:t>O</w:t>
      </w:r>
      <w:r w:rsidRPr="0007184D">
        <w:rPr>
          <w:rFonts w:eastAsia="Arial"/>
          <w:b/>
          <w:spacing w:val="-1"/>
          <w:w w:val="104"/>
          <w:sz w:val="24"/>
          <w:szCs w:val="24"/>
        </w:rPr>
        <w:t>R</w:t>
      </w:r>
      <w:r w:rsidRPr="0007184D">
        <w:rPr>
          <w:rFonts w:eastAsia="Arial"/>
          <w:b/>
          <w:spacing w:val="-5"/>
          <w:w w:val="104"/>
          <w:sz w:val="24"/>
          <w:szCs w:val="24"/>
        </w:rPr>
        <w:t>A</w:t>
      </w:r>
      <w:r w:rsidRPr="0007184D">
        <w:rPr>
          <w:rFonts w:eastAsia="Arial"/>
          <w:b/>
          <w:spacing w:val="-1"/>
          <w:w w:val="104"/>
          <w:sz w:val="24"/>
          <w:szCs w:val="24"/>
        </w:rPr>
        <w:t>N</w:t>
      </w:r>
      <w:r w:rsidRPr="0007184D">
        <w:rPr>
          <w:rFonts w:eastAsia="Arial"/>
          <w:b/>
          <w:spacing w:val="1"/>
          <w:w w:val="105"/>
          <w:sz w:val="24"/>
          <w:szCs w:val="24"/>
        </w:rPr>
        <w:t>G</w:t>
      </w:r>
      <w:r w:rsidRPr="0007184D">
        <w:rPr>
          <w:rFonts w:eastAsia="Arial"/>
          <w:b/>
          <w:spacing w:val="-5"/>
          <w:w w:val="104"/>
          <w:sz w:val="24"/>
          <w:szCs w:val="24"/>
        </w:rPr>
        <w:t>A</w:t>
      </w:r>
      <w:r w:rsidRPr="0007184D">
        <w:rPr>
          <w:rFonts w:eastAsia="Arial"/>
          <w:b/>
          <w:w w:val="104"/>
          <w:sz w:val="24"/>
          <w:szCs w:val="24"/>
        </w:rPr>
        <w:t>N</w:t>
      </w:r>
      <w:proofErr w:type="gramEnd"/>
    </w:p>
    <w:p w:rsidR="00090988" w:rsidRPr="0007184D" w:rsidRDefault="00090988">
      <w:pPr>
        <w:spacing w:before="3" w:line="0" w:lineRule="atLeast"/>
        <w:rPr>
          <w:sz w:val="24"/>
          <w:szCs w:val="24"/>
        </w:rPr>
      </w:pP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1276"/>
        <w:gridCol w:w="2268"/>
        <w:gridCol w:w="5034"/>
      </w:tblGrid>
      <w:tr w:rsidR="00090988" w:rsidRPr="0007184D" w:rsidTr="006B58FA">
        <w:trPr>
          <w:trHeight w:hRule="exact" w:val="584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5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proofErr w:type="spellStart"/>
            <w:r w:rsidRPr="0007184D">
              <w:rPr>
                <w:rFonts w:eastAsia="Arial"/>
                <w:spacing w:val="-1"/>
                <w:sz w:val="24"/>
                <w:szCs w:val="24"/>
              </w:rPr>
              <w:t>Na</w:t>
            </w:r>
            <w:r w:rsidRPr="0007184D">
              <w:rPr>
                <w:rFonts w:eastAsia="Arial"/>
                <w:spacing w:val="4"/>
                <w:sz w:val="24"/>
                <w:szCs w:val="24"/>
              </w:rPr>
              <w:t>m</w:t>
            </w:r>
            <w:r w:rsidRPr="0007184D">
              <w:rPr>
                <w:rFonts w:eastAsia="Arial"/>
                <w:sz w:val="24"/>
                <w:szCs w:val="24"/>
              </w:rPr>
              <w:t>a</w:t>
            </w:r>
            <w:proofErr w:type="spellEnd"/>
            <w:r w:rsidRPr="0007184D">
              <w:rPr>
                <w:rFonts w:eastAsia="Arial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Leng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k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a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p</w:t>
            </w:r>
            <w:proofErr w:type="spellEnd"/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07184D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Devi Kristiani, S.Kom</w:t>
            </w:r>
          </w:p>
        </w:tc>
      </w:tr>
      <w:tr w:rsidR="00090988" w:rsidRPr="0007184D" w:rsidTr="006B58FA">
        <w:trPr>
          <w:trHeight w:hRule="exact" w:val="585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2</w:t>
            </w:r>
          </w:p>
        </w:tc>
        <w:tc>
          <w:tcPr>
            <w:tcW w:w="35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5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proofErr w:type="spellStart"/>
            <w:r w:rsidRPr="0007184D">
              <w:rPr>
                <w:rFonts w:eastAsia="Arial"/>
                <w:spacing w:val="1"/>
                <w:sz w:val="24"/>
                <w:szCs w:val="24"/>
              </w:rPr>
              <w:t>T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e</w:t>
            </w:r>
            <w:r w:rsidRPr="0007184D">
              <w:rPr>
                <w:rFonts w:eastAsia="Arial"/>
                <w:spacing w:val="4"/>
                <w:sz w:val="24"/>
                <w:szCs w:val="24"/>
              </w:rPr>
              <w:t>m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pa</w:t>
            </w:r>
            <w:r w:rsidRPr="0007184D">
              <w:rPr>
                <w:rFonts w:eastAsia="Arial"/>
                <w:sz w:val="24"/>
                <w:szCs w:val="24"/>
              </w:rPr>
              <w:t>t</w:t>
            </w:r>
            <w:proofErr w:type="spellEnd"/>
            <w:r w:rsidRPr="0007184D">
              <w:rPr>
                <w:rFonts w:eastAsia="Arial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pacing w:val="-1"/>
                <w:sz w:val="24"/>
                <w:szCs w:val="24"/>
              </w:rPr>
              <w:t>Lah</w:t>
            </w:r>
            <w:r w:rsidRPr="0007184D">
              <w:rPr>
                <w:rFonts w:eastAsia="Arial"/>
                <w:spacing w:val="3"/>
                <w:sz w:val="24"/>
                <w:szCs w:val="24"/>
              </w:rPr>
              <w:t>i</w:t>
            </w:r>
            <w:r w:rsidRPr="0007184D">
              <w:rPr>
                <w:rFonts w:eastAsia="Arial"/>
                <w:sz w:val="24"/>
                <w:szCs w:val="24"/>
              </w:rPr>
              <w:t>r</w:t>
            </w:r>
            <w:proofErr w:type="spellEnd"/>
            <w:r w:rsidRPr="0007184D">
              <w:rPr>
                <w:rFonts w:eastAsia="Arial"/>
                <w:spacing w:val="18"/>
                <w:sz w:val="24"/>
                <w:szCs w:val="24"/>
              </w:rPr>
              <w:t xml:space="preserve"> </w:t>
            </w:r>
            <w:r w:rsidRPr="0007184D">
              <w:rPr>
                <w:rFonts w:eastAsia="Arial"/>
                <w:sz w:val="24"/>
                <w:szCs w:val="24"/>
              </w:rPr>
              <w:t>/</w:t>
            </w:r>
            <w:r w:rsidRPr="0007184D">
              <w:rPr>
                <w:rFonts w:eastAsia="Arial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pacing w:val="1"/>
                <w:sz w:val="24"/>
                <w:szCs w:val="24"/>
              </w:rPr>
              <w:t>T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g</w:t>
            </w:r>
            <w:r w:rsidRPr="0007184D">
              <w:rPr>
                <w:rFonts w:eastAsia="Arial"/>
                <w:spacing w:val="3"/>
                <w:sz w:val="24"/>
                <w:szCs w:val="24"/>
              </w:rPr>
              <w:t>l</w:t>
            </w:r>
            <w:proofErr w:type="spellEnd"/>
            <w:r w:rsidRPr="0007184D">
              <w:rPr>
                <w:rFonts w:eastAsia="Arial"/>
                <w:sz w:val="24"/>
                <w:szCs w:val="24"/>
              </w:rPr>
              <w:t>.</w:t>
            </w:r>
            <w:r w:rsidRPr="0007184D">
              <w:rPr>
                <w:rFonts w:eastAsia="Arial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pacing w:val="-1"/>
                <w:sz w:val="24"/>
                <w:szCs w:val="24"/>
              </w:rPr>
              <w:t>Lah</w:t>
            </w:r>
            <w:r w:rsidRPr="0007184D">
              <w:rPr>
                <w:rFonts w:eastAsia="Arial"/>
                <w:spacing w:val="3"/>
                <w:sz w:val="24"/>
                <w:szCs w:val="24"/>
              </w:rPr>
              <w:t>i</w:t>
            </w:r>
            <w:r w:rsidRPr="0007184D">
              <w:rPr>
                <w:rFonts w:eastAsia="Arial"/>
                <w:sz w:val="24"/>
                <w:szCs w:val="24"/>
              </w:rPr>
              <w:t>r</w:t>
            </w:r>
            <w:proofErr w:type="spellEnd"/>
            <w:r w:rsidRPr="0007184D">
              <w:rPr>
                <w:rFonts w:eastAsia="Arial"/>
                <w:spacing w:val="18"/>
                <w:sz w:val="24"/>
                <w:szCs w:val="24"/>
              </w:rPr>
              <w:t xml:space="preserve"> </w:t>
            </w:r>
            <w:r w:rsidRPr="0007184D">
              <w:rPr>
                <w:rFonts w:eastAsia="Arial"/>
                <w:sz w:val="24"/>
                <w:szCs w:val="24"/>
              </w:rPr>
              <w:t>/</w:t>
            </w:r>
            <w:r w:rsidRPr="0007184D">
              <w:rPr>
                <w:rFonts w:eastAsia="Arial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U</w:t>
            </w:r>
            <w:r w:rsidRPr="0007184D">
              <w:rPr>
                <w:rFonts w:eastAsia="Arial"/>
                <w:spacing w:val="-4"/>
                <w:w w:val="104"/>
                <w:sz w:val="24"/>
                <w:szCs w:val="24"/>
              </w:rPr>
              <w:t>s</w:t>
            </w:r>
            <w:r w:rsidRPr="0007184D">
              <w:rPr>
                <w:rFonts w:eastAsia="Arial"/>
                <w:spacing w:val="3"/>
                <w:w w:val="104"/>
                <w:sz w:val="24"/>
                <w:szCs w:val="24"/>
              </w:rPr>
              <w:t>i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07184D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Magelang, 4 April 1987 / 28 tahun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3</w:t>
            </w:r>
          </w:p>
        </w:tc>
        <w:tc>
          <w:tcPr>
            <w:tcW w:w="35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5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proofErr w:type="spellStart"/>
            <w:r w:rsidRPr="0007184D">
              <w:rPr>
                <w:rFonts w:eastAsia="Arial"/>
                <w:sz w:val="24"/>
                <w:szCs w:val="24"/>
              </w:rPr>
              <w:t>J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en</w:t>
            </w:r>
            <w:r w:rsidRPr="0007184D">
              <w:rPr>
                <w:rFonts w:eastAsia="Arial"/>
                <w:spacing w:val="3"/>
                <w:sz w:val="24"/>
                <w:szCs w:val="24"/>
              </w:rPr>
              <w:t>i</w:t>
            </w:r>
            <w:r w:rsidRPr="0007184D">
              <w:rPr>
                <w:rFonts w:eastAsia="Arial"/>
                <w:sz w:val="24"/>
                <w:szCs w:val="24"/>
              </w:rPr>
              <w:t>s</w:t>
            </w:r>
            <w:proofErr w:type="spellEnd"/>
            <w:r w:rsidRPr="0007184D">
              <w:rPr>
                <w:rFonts w:eastAsia="Arial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w w:val="105"/>
                <w:sz w:val="24"/>
                <w:szCs w:val="24"/>
              </w:rPr>
              <w:t>K</w:t>
            </w:r>
            <w:r w:rsidRPr="0007184D">
              <w:rPr>
                <w:rFonts w:eastAsia="Arial"/>
                <w:spacing w:val="-2"/>
                <w:w w:val="105"/>
                <w:sz w:val="24"/>
                <w:szCs w:val="24"/>
              </w:rPr>
              <w:t>e</w:t>
            </w:r>
            <w:r w:rsidRPr="0007184D">
              <w:rPr>
                <w:rFonts w:eastAsia="Arial"/>
                <w:spacing w:val="3"/>
                <w:w w:val="104"/>
                <w:sz w:val="24"/>
                <w:szCs w:val="24"/>
              </w:rPr>
              <w:t>l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a</w:t>
            </w:r>
            <w:r w:rsidRPr="0007184D">
              <w:rPr>
                <w:rFonts w:eastAsia="Arial"/>
                <w:spacing w:val="4"/>
                <w:w w:val="104"/>
                <w:sz w:val="24"/>
                <w:szCs w:val="24"/>
              </w:rPr>
              <w:t>m</w:t>
            </w:r>
            <w:r w:rsidRPr="0007184D">
              <w:rPr>
                <w:rFonts w:eastAsia="Arial"/>
                <w:spacing w:val="3"/>
                <w:w w:val="104"/>
                <w:sz w:val="24"/>
                <w:szCs w:val="24"/>
              </w:rPr>
              <w:t>i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90988" w:rsidP="0007184D">
            <w:pPr>
              <w:spacing w:before="5" w:line="180" w:lineRule="exact"/>
              <w:rPr>
                <w:b/>
                <w:sz w:val="24"/>
                <w:szCs w:val="24"/>
              </w:rPr>
            </w:pPr>
          </w:p>
          <w:p w:rsidR="00090988" w:rsidRPr="0007184D" w:rsidRDefault="0007184D" w:rsidP="0007184D">
            <w:pPr>
              <w:ind w:left="27"/>
              <w:rPr>
                <w:rFonts w:eastAsia="Arial"/>
                <w:b/>
                <w:sz w:val="24"/>
                <w:szCs w:val="24"/>
                <w:lang w:val="id-ID"/>
              </w:rPr>
            </w:pPr>
            <w:r w:rsidRPr="0007184D">
              <w:rPr>
                <w:rFonts w:eastAsia="Arial"/>
                <w:b/>
                <w:sz w:val="24"/>
                <w:szCs w:val="24"/>
                <w:lang w:val="id-ID"/>
              </w:rPr>
              <w:t xml:space="preserve">  Wanita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4</w:t>
            </w:r>
          </w:p>
        </w:tc>
        <w:tc>
          <w:tcPr>
            <w:tcW w:w="35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5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proofErr w:type="spellStart"/>
            <w:r w:rsidRPr="0007184D">
              <w:rPr>
                <w:rFonts w:eastAsia="Arial"/>
                <w:sz w:val="24"/>
                <w:szCs w:val="24"/>
              </w:rPr>
              <w:t>P</w:t>
            </w:r>
            <w:r w:rsidRPr="0007184D">
              <w:rPr>
                <w:rFonts w:eastAsia="Arial"/>
                <w:spacing w:val="-2"/>
                <w:sz w:val="24"/>
                <w:szCs w:val="24"/>
              </w:rPr>
              <w:t>e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nd</w:t>
            </w:r>
            <w:r w:rsidRPr="0007184D">
              <w:rPr>
                <w:rFonts w:eastAsia="Arial"/>
                <w:spacing w:val="3"/>
                <w:sz w:val="24"/>
                <w:szCs w:val="24"/>
              </w:rPr>
              <w:t>i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d</w:t>
            </w:r>
            <w:r w:rsidRPr="0007184D">
              <w:rPr>
                <w:rFonts w:eastAsia="Arial"/>
                <w:spacing w:val="3"/>
                <w:sz w:val="24"/>
                <w:szCs w:val="24"/>
              </w:rPr>
              <w:t>i</w:t>
            </w:r>
            <w:r w:rsidRPr="0007184D">
              <w:rPr>
                <w:rFonts w:eastAsia="Arial"/>
                <w:sz w:val="24"/>
                <w:szCs w:val="24"/>
              </w:rPr>
              <w:t>k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a</w:t>
            </w:r>
            <w:r w:rsidRPr="0007184D">
              <w:rPr>
                <w:rFonts w:eastAsia="Arial"/>
                <w:sz w:val="24"/>
                <w:szCs w:val="24"/>
              </w:rPr>
              <w:t>n</w:t>
            </w:r>
            <w:proofErr w:type="spellEnd"/>
            <w:r w:rsidRPr="0007184D">
              <w:rPr>
                <w:rFonts w:eastAsia="Arial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pacing w:val="1"/>
                <w:w w:val="105"/>
                <w:sz w:val="24"/>
                <w:szCs w:val="24"/>
              </w:rPr>
              <w:t>T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e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r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a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k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h</w:t>
            </w:r>
            <w:r w:rsidRPr="0007184D">
              <w:rPr>
                <w:rFonts w:eastAsia="Arial"/>
                <w:spacing w:val="3"/>
                <w:w w:val="104"/>
                <w:sz w:val="24"/>
                <w:szCs w:val="24"/>
              </w:rPr>
              <w:t>i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07184D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Strata 1 / S1 Sistem Informasi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5</w:t>
            </w:r>
          </w:p>
        </w:tc>
        <w:tc>
          <w:tcPr>
            <w:tcW w:w="35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5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5"/>
                <w:sz w:val="24"/>
                <w:szCs w:val="24"/>
              </w:rPr>
              <w:t>A</w:t>
            </w:r>
            <w:r w:rsidRPr="0007184D">
              <w:rPr>
                <w:rFonts w:eastAsia="Arial"/>
                <w:spacing w:val="-2"/>
                <w:w w:val="105"/>
                <w:sz w:val="24"/>
                <w:szCs w:val="24"/>
              </w:rPr>
              <w:t>g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a</w:t>
            </w:r>
            <w:r w:rsidRPr="0007184D">
              <w:rPr>
                <w:rFonts w:eastAsia="Arial"/>
                <w:spacing w:val="4"/>
                <w:w w:val="104"/>
                <w:sz w:val="24"/>
                <w:szCs w:val="24"/>
              </w:rPr>
              <w:t>m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a</w:t>
            </w:r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07184D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Kristen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4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6</w:t>
            </w:r>
          </w:p>
        </w:tc>
        <w:tc>
          <w:tcPr>
            <w:tcW w:w="35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6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sz w:val="24"/>
                <w:szCs w:val="24"/>
              </w:rPr>
              <w:t>S</w:t>
            </w:r>
            <w:r w:rsidRPr="0007184D">
              <w:rPr>
                <w:rFonts w:eastAsia="Arial"/>
                <w:spacing w:val="1"/>
                <w:sz w:val="24"/>
                <w:szCs w:val="24"/>
              </w:rPr>
              <w:t>t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a</w:t>
            </w:r>
            <w:r w:rsidRPr="0007184D">
              <w:rPr>
                <w:rFonts w:eastAsia="Arial"/>
                <w:spacing w:val="1"/>
                <w:sz w:val="24"/>
                <w:szCs w:val="24"/>
              </w:rPr>
              <w:t>t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u</w:t>
            </w:r>
            <w:r w:rsidRPr="0007184D">
              <w:rPr>
                <w:rFonts w:eastAsia="Arial"/>
                <w:sz w:val="24"/>
                <w:szCs w:val="24"/>
              </w:rPr>
              <w:t>s</w:t>
            </w:r>
            <w:r w:rsidRPr="0007184D">
              <w:rPr>
                <w:rFonts w:eastAsia="Arial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w w:val="105"/>
                <w:sz w:val="24"/>
                <w:szCs w:val="24"/>
              </w:rPr>
              <w:t>P</w:t>
            </w:r>
            <w:r w:rsidRPr="0007184D">
              <w:rPr>
                <w:rFonts w:eastAsia="Arial"/>
                <w:spacing w:val="-2"/>
                <w:w w:val="105"/>
                <w:sz w:val="24"/>
                <w:szCs w:val="24"/>
              </w:rPr>
              <w:t>e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rk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a</w:t>
            </w:r>
            <w:r w:rsidRPr="0007184D">
              <w:rPr>
                <w:rFonts w:eastAsia="Arial"/>
                <w:spacing w:val="-5"/>
                <w:w w:val="104"/>
                <w:sz w:val="24"/>
                <w:szCs w:val="24"/>
              </w:rPr>
              <w:t>w</w:t>
            </w:r>
            <w:r w:rsidRPr="0007184D">
              <w:rPr>
                <w:rFonts w:eastAsia="Arial"/>
                <w:spacing w:val="3"/>
                <w:w w:val="104"/>
                <w:sz w:val="24"/>
                <w:szCs w:val="24"/>
              </w:rPr>
              <w:t>i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na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90988" w:rsidP="0007184D">
            <w:pPr>
              <w:spacing w:before="6" w:line="180" w:lineRule="exact"/>
              <w:rPr>
                <w:b/>
                <w:sz w:val="24"/>
                <w:szCs w:val="24"/>
              </w:rPr>
            </w:pPr>
          </w:p>
          <w:p w:rsidR="00090988" w:rsidRPr="0007184D" w:rsidRDefault="0007184D" w:rsidP="0007184D">
            <w:pPr>
              <w:ind w:left="27"/>
              <w:rPr>
                <w:rFonts w:eastAsia="Arial"/>
                <w:b/>
                <w:sz w:val="24"/>
                <w:szCs w:val="24"/>
              </w:rPr>
            </w:pPr>
            <w:r w:rsidRPr="0007184D">
              <w:rPr>
                <w:rFonts w:eastAsia="Arial"/>
                <w:b/>
                <w:sz w:val="24"/>
                <w:szCs w:val="24"/>
                <w:lang w:val="id-ID"/>
              </w:rPr>
              <w:t xml:space="preserve">  </w:t>
            </w:r>
            <w:proofErr w:type="spellStart"/>
            <w:r w:rsidR="00FF1859" w:rsidRPr="0007184D">
              <w:rPr>
                <w:rFonts w:eastAsia="Arial"/>
                <w:b/>
                <w:strike/>
                <w:sz w:val="24"/>
                <w:szCs w:val="24"/>
              </w:rPr>
              <w:t>B</w:t>
            </w:r>
            <w:r w:rsidR="00FF1859" w:rsidRPr="0007184D">
              <w:rPr>
                <w:rFonts w:eastAsia="Arial"/>
                <w:b/>
                <w:strike/>
                <w:spacing w:val="-2"/>
                <w:sz w:val="24"/>
                <w:szCs w:val="24"/>
              </w:rPr>
              <w:t>e</w:t>
            </w:r>
            <w:r w:rsidR="00FF1859" w:rsidRPr="0007184D">
              <w:rPr>
                <w:rFonts w:eastAsia="Arial"/>
                <w:b/>
                <w:strike/>
                <w:spacing w:val="3"/>
                <w:sz w:val="24"/>
                <w:szCs w:val="24"/>
              </w:rPr>
              <w:t>l</w:t>
            </w:r>
            <w:r w:rsidR="00FF1859" w:rsidRPr="0007184D">
              <w:rPr>
                <w:rFonts w:eastAsia="Arial"/>
                <w:b/>
                <w:strike/>
                <w:spacing w:val="-1"/>
                <w:sz w:val="24"/>
                <w:szCs w:val="24"/>
              </w:rPr>
              <w:t>u</w:t>
            </w:r>
            <w:r w:rsidR="00FF1859" w:rsidRPr="0007184D">
              <w:rPr>
                <w:rFonts w:eastAsia="Arial"/>
                <w:b/>
                <w:strike/>
                <w:sz w:val="24"/>
                <w:szCs w:val="24"/>
              </w:rPr>
              <w:t>m</w:t>
            </w:r>
            <w:proofErr w:type="spellEnd"/>
            <w:r w:rsidR="00FF1859" w:rsidRPr="0007184D">
              <w:rPr>
                <w:rFonts w:eastAsia="Arial"/>
                <w:b/>
                <w:strike/>
                <w:spacing w:val="27"/>
                <w:sz w:val="24"/>
                <w:szCs w:val="24"/>
              </w:rPr>
              <w:t xml:space="preserve"> </w:t>
            </w:r>
            <w:proofErr w:type="spellStart"/>
            <w:r w:rsidR="00FF1859" w:rsidRPr="0007184D">
              <w:rPr>
                <w:rFonts w:eastAsia="Arial"/>
                <w:b/>
                <w:strike/>
                <w:sz w:val="24"/>
                <w:szCs w:val="24"/>
              </w:rPr>
              <w:t>K</w:t>
            </w:r>
            <w:r w:rsidR="00FF1859" w:rsidRPr="0007184D">
              <w:rPr>
                <w:rFonts w:eastAsia="Arial"/>
                <w:b/>
                <w:strike/>
                <w:spacing w:val="-2"/>
                <w:sz w:val="24"/>
                <w:szCs w:val="24"/>
              </w:rPr>
              <w:t>a</w:t>
            </w:r>
            <w:r w:rsidR="00FF1859" w:rsidRPr="0007184D">
              <w:rPr>
                <w:rFonts w:eastAsia="Arial"/>
                <w:b/>
                <w:strike/>
                <w:spacing w:val="-5"/>
                <w:sz w:val="24"/>
                <w:szCs w:val="24"/>
              </w:rPr>
              <w:t>w</w:t>
            </w:r>
            <w:r w:rsidR="00FF1859" w:rsidRPr="0007184D">
              <w:rPr>
                <w:rFonts w:eastAsia="Arial"/>
                <w:b/>
                <w:strike/>
                <w:spacing w:val="3"/>
                <w:sz w:val="24"/>
                <w:szCs w:val="24"/>
              </w:rPr>
              <w:t>i</w:t>
            </w:r>
            <w:r w:rsidR="00FF1859" w:rsidRPr="0007184D">
              <w:rPr>
                <w:rFonts w:eastAsia="Arial"/>
                <w:b/>
                <w:strike/>
                <w:sz w:val="24"/>
                <w:szCs w:val="24"/>
              </w:rPr>
              <w:t>n</w:t>
            </w:r>
            <w:proofErr w:type="spellEnd"/>
            <w:r w:rsidR="00FF1859" w:rsidRPr="0007184D">
              <w:rPr>
                <w:rFonts w:eastAsia="Arial"/>
                <w:b/>
                <w:spacing w:val="21"/>
                <w:sz w:val="24"/>
                <w:szCs w:val="24"/>
              </w:rPr>
              <w:t xml:space="preserve"> </w:t>
            </w:r>
            <w:r w:rsidR="00FF1859" w:rsidRPr="0007184D">
              <w:rPr>
                <w:rFonts w:eastAsia="Arial"/>
                <w:b/>
                <w:sz w:val="24"/>
                <w:szCs w:val="24"/>
              </w:rPr>
              <w:t>/</w:t>
            </w:r>
            <w:r w:rsidR="00FF1859" w:rsidRPr="0007184D">
              <w:rPr>
                <w:rFonts w:eastAsia="Arial"/>
                <w:b/>
                <w:spacing w:val="7"/>
                <w:sz w:val="24"/>
                <w:szCs w:val="24"/>
              </w:rPr>
              <w:t xml:space="preserve"> </w:t>
            </w:r>
            <w:proofErr w:type="spellStart"/>
            <w:r w:rsidR="00FF1859" w:rsidRPr="0007184D">
              <w:rPr>
                <w:rFonts w:eastAsia="Arial"/>
                <w:b/>
                <w:sz w:val="24"/>
                <w:szCs w:val="24"/>
              </w:rPr>
              <w:t>K</w:t>
            </w:r>
            <w:r w:rsidR="00FF1859" w:rsidRPr="0007184D">
              <w:rPr>
                <w:rFonts w:eastAsia="Arial"/>
                <w:b/>
                <w:spacing w:val="-2"/>
                <w:sz w:val="24"/>
                <w:szCs w:val="24"/>
              </w:rPr>
              <w:t>a</w:t>
            </w:r>
            <w:r w:rsidR="00FF1859" w:rsidRPr="0007184D">
              <w:rPr>
                <w:rFonts w:eastAsia="Arial"/>
                <w:b/>
                <w:spacing w:val="-5"/>
                <w:sz w:val="24"/>
                <w:szCs w:val="24"/>
              </w:rPr>
              <w:t>w</w:t>
            </w:r>
            <w:r w:rsidR="00FF1859" w:rsidRPr="0007184D">
              <w:rPr>
                <w:rFonts w:eastAsia="Arial"/>
                <w:b/>
                <w:spacing w:val="3"/>
                <w:sz w:val="24"/>
                <w:szCs w:val="24"/>
              </w:rPr>
              <w:t>i</w:t>
            </w:r>
            <w:r w:rsidR="00FF1859" w:rsidRPr="0007184D">
              <w:rPr>
                <w:rFonts w:eastAsia="Arial"/>
                <w:b/>
                <w:sz w:val="24"/>
                <w:szCs w:val="24"/>
              </w:rPr>
              <w:t>n</w:t>
            </w:r>
            <w:proofErr w:type="spellEnd"/>
            <w:r w:rsidR="00FF1859" w:rsidRPr="0007184D">
              <w:rPr>
                <w:rFonts w:eastAsia="Arial"/>
                <w:b/>
                <w:spacing w:val="21"/>
                <w:sz w:val="24"/>
                <w:szCs w:val="24"/>
              </w:rPr>
              <w:t xml:space="preserve"> </w:t>
            </w:r>
            <w:r w:rsidR="00FF1859" w:rsidRPr="0007184D">
              <w:rPr>
                <w:rFonts w:eastAsia="Arial"/>
                <w:b/>
                <w:sz w:val="24"/>
                <w:szCs w:val="24"/>
              </w:rPr>
              <w:t>/</w:t>
            </w:r>
            <w:r w:rsidR="00FF1859" w:rsidRPr="0007184D">
              <w:rPr>
                <w:rFonts w:eastAsia="Arial"/>
                <w:b/>
                <w:spacing w:val="7"/>
                <w:sz w:val="24"/>
                <w:szCs w:val="24"/>
              </w:rPr>
              <w:t xml:space="preserve"> </w:t>
            </w:r>
            <w:proofErr w:type="spellStart"/>
            <w:r w:rsidR="00FF1859" w:rsidRPr="0007184D">
              <w:rPr>
                <w:rFonts w:eastAsia="Arial"/>
                <w:b/>
                <w:strike/>
                <w:sz w:val="24"/>
                <w:szCs w:val="24"/>
              </w:rPr>
              <w:t>J</w:t>
            </w:r>
            <w:r w:rsidR="00FF1859" w:rsidRPr="0007184D">
              <w:rPr>
                <w:rFonts w:eastAsia="Arial"/>
                <w:b/>
                <w:strike/>
                <w:spacing w:val="-1"/>
                <w:sz w:val="24"/>
                <w:szCs w:val="24"/>
              </w:rPr>
              <w:t>and</w:t>
            </w:r>
            <w:r w:rsidR="00FF1859" w:rsidRPr="0007184D">
              <w:rPr>
                <w:rFonts w:eastAsia="Arial"/>
                <w:b/>
                <w:strike/>
                <w:sz w:val="24"/>
                <w:szCs w:val="24"/>
              </w:rPr>
              <w:t>a</w:t>
            </w:r>
            <w:proofErr w:type="spellEnd"/>
            <w:r w:rsidR="00FF1859" w:rsidRPr="0007184D">
              <w:rPr>
                <w:rFonts w:eastAsia="Arial"/>
                <w:b/>
                <w:spacing w:val="19"/>
                <w:sz w:val="24"/>
                <w:szCs w:val="24"/>
              </w:rPr>
              <w:t xml:space="preserve"> </w:t>
            </w:r>
            <w:r w:rsidR="00FF1859" w:rsidRPr="0007184D">
              <w:rPr>
                <w:rFonts w:eastAsia="Arial"/>
                <w:b/>
                <w:sz w:val="24"/>
                <w:szCs w:val="24"/>
              </w:rPr>
              <w:t>/</w:t>
            </w:r>
            <w:r w:rsidR="00FF1859" w:rsidRPr="0007184D">
              <w:rPr>
                <w:rFonts w:eastAsia="Arial"/>
                <w:b/>
                <w:spacing w:val="7"/>
                <w:sz w:val="24"/>
                <w:szCs w:val="24"/>
              </w:rPr>
              <w:t xml:space="preserve"> </w:t>
            </w:r>
            <w:proofErr w:type="spellStart"/>
            <w:r w:rsidR="00FF1859" w:rsidRPr="0007184D">
              <w:rPr>
                <w:rFonts w:eastAsia="Arial"/>
                <w:b/>
                <w:strike/>
                <w:spacing w:val="-1"/>
                <w:w w:val="104"/>
                <w:sz w:val="24"/>
                <w:szCs w:val="24"/>
              </w:rPr>
              <w:t>Dud</w:t>
            </w:r>
            <w:r w:rsidR="00FF1859" w:rsidRPr="0007184D">
              <w:rPr>
                <w:rFonts w:eastAsia="Arial"/>
                <w:b/>
                <w:strike/>
                <w:w w:val="104"/>
                <w:sz w:val="24"/>
                <w:szCs w:val="24"/>
              </w:rPr>
              <w:t>a</w:t>
            </w:r>
            <w:proofErr w:type="spellEnd"/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7</w:t>
            </w:r>
          </w:p>
        </w:tc>
        <w:tc>
          <w:tcPr>
            <w:tcW w:w="35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5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proofErr w:type="spellStart"/>
            <w:r w:rsidRPr="0007184D">
              <w:rPr>
                <w:rFonts w:eastAsia="Arial"/>
                <w:spacing w:val="-1"/>
                <w:sz w:val="24"/>
                <w:szCs w:val="24"/>
              </w:rPr>
              <w:t>No</w:t>
            </w:r>
            <w:r w:rsidRPr="0007184D">
              <w:rPr>
                <w:rFonts w:eastAsia="Arial"/>
                <w:spacing w:val="4"/>
                <w:sz w:val="24"/>
                <w:szCs w:val="24"/>
              </w:rPr>
              <w:t>m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o</w:t>
            </w:r>
            <w:r w:rsidRPr="0007184D">
              <w:rPr>
                <w:rFonts w:eastAsia="Arial"/>
                <w:sz w:val="24"/>
                <w:szCs w:val="24"/>
              </w:rPr>
              <w:t>r</w:t>
            </w:r>
            <w:proofErr w:type="spellEnd"/>
            <w:r w:rsidRPr="0007184D">
              <w:rPr>
                <w:rFonts w:eastAsia="Arial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pacing w:val="1"/>
                <w:sz w:val="24"/>
                <w:szCs w:val="24"/>
              </w:rPr>
              <w:t>T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e</w:t>
            </w:r>
            <w:r w:rsidRPr="0007184D">
              <w:rPr>
                <w:rFonts w:eastAsia="Arial"/>
                <w:spacing w:val="3"/>
                <w:sz w:val="24"/>
                <w:szCs w:val="24"/>
              </w:rPr>
              <w:t>l</w:t>
            </w:r>
            <w:r w:rsidRPr="0007184D">
              <w:rPr>
                <w:rFonts w:eastAsia="Arial"/>
                <w:sz w:val="24"/>
                <w:szCs w:val="24"/>
              </w:rPr>
              <w:t>p</w:t>
            </w:r>
            <w:proofErr w:type="spellEnd"/>
            <w:r w:rsidRPr="0007184D">
              <w:rPr>
                <w:rFonts w:eastAsia="Arial"/>
                <w:sz w:val="24"/>
                <w:szCs w:val="24"/>
              </w:rPr>
              <w:t xml:space="preserve"> </w:t>
            </w:r>
            <w:r w:rsidRPr="0007184D">
              <w:rPr>
                <w:rFonts w:eastAsia="Arial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z w:val="24"/>
                <w:szCs w:val="24"/>
              </w:rPr>
              <w:t>r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u</w:t>
            </w:r>
            <w:r w:rsidRPr="0007184D">
              <w:rPr>
                <w:rFonts w:eastAsia="Arial"/>
                <w:spacing w:val="4"/>
                <w:sz w:val="24"/>
                <w:szCs w:val="24"/>
              </w:rPr>
              <w:t>m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a</w:t>
            </w:r>
            <w:r w:rsidRPr="0007184D">
              <w:rPr>
                <w:rFonts w:eastAsia="Arial"/>
                <w:sz w:val="24"/>
                <w:szCs w:val="24"/>
              </w:rPr>
              <w:t>h</w:t>
            </w:r>
            <w:proofErr w:type="spellEnd"/>
            <w:r w:rsidRPr="0007184D">
              <w:rPr>
                <w:rFonts w:eastAsia="Arial"/>
                <w:spacing w:val="20"/>
                <w:sz w:val="24"/>
                <w:szCs w:val="24"/>
              </w:rPr>
              <w:t xml:space="preserve"> </w:t>
            </w:r>
            <w:r w:rsidRPr="0007184D">
              <w:rPr>
                <w:rFonts w:eastAsia="Arial"/>
                <w:sz w:val="24"/>
                <w:szCs w:val="24"/>
              </w:rPr>
              <w:t>/</w:t>
            </w:r>
            <w:r w:rsidRPr="0007184D">
              <w:rPr>
                <w:rFonts w:eastAsia="Arial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Handphon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07184D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081903951002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8</w:t>
            </w:r>
          </w:p>
        </w:tc>
        <w:tc>
          <w:tcPr>
            <w:tcW w:w="35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5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proofErr w:type="spellStart"/>
            <w:r w:rsidRPr="0007184D">
              <w:rPr>
                <w:rFonts w:eastAsia="Arial"/>
                <w:sz w:val="24"/>
                <w:szCs w:val="24"/>
              </w:rPr>
              <w:t>A</w:t>
            </w:r>
            <w:r w:rsidRPr="0007184D">
              <w:rPr>
                <w:rFonts w:eastAsia="Arial"/>
                <w:spacing w:val="3"/>
                <w:sz w:val="24"/>
                <w:szCs w:val="24"/>
              </w:rPr>
              <w:t>l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a</w:t>
            </w:r>
            <w:r w:rsidRPr="0007184D">
              <w:rPr>
                <w:rFonts w:eastAsia="Arial"/>
                <w:spacing w:val="4"/>
                <w:sz w:val="24"/>
                <w:szCs w:val="24"/>
              </w:rPr>
              <w:t>m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a</w:t>
            </w:r>
            <w:r w:rsidRPr="0007184D">
              <w:rPr>
                <w:rFonts w:eastAsia="Arial"/>
                <w:sz w:val="24"/>
                <w:szCs w:val="24"/>
              </w:rPr>
              <w:t>t</w:t>
            </w:r>
            <w:proofErr w:type="spellEnd"/>
            <w:r w:rsidRPr="0007184D">
              <w:rPr>
                <w:rFonts w:eastAsia="Arial"/>
                <w:spacing w:val="27"/>
                <w:sz w:val="24"/>
                <w:szCs w:val="24"/>
              </w:rPr>
              <w:t xml:space="preserve"> </w:t>
            </w:r>
            <w:r w:rsidRPr="0007184D">
              <w:rPr>
                <w:rFonts w:eastAsia="Arial"/>
                <w:w w:val="105"/>
                <w:sz w:val="24"/>
                <w:szCs w:val="24"/>
              </w:rPr>
              <w:t>E</w:t>
            </w:r>
            <w:r w:rsidRPr="0007184D">
              <w:rPr>
                <w:rFonts w:eastAsia="Arial"/>
                <w:spacing w:val="4"/>
                <w:w w:val="105"/>
                <w:sz w:val="24"/>
                <w:szCs w:val="24"/>
              </w:rPr>
              <w:t>m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a</w:t>
            </w:r>
            <w:r w:rsidRPr="0007184D">
              <w:rPr>
                <w:rFonts w:eastAsia="Arial"/>
                <w:spacing w:val="3"/>
                <w:w w:val="104"/>
                <w:sz w:val="24"/>
                <w:szCs w:val="24"/>
              </w:rPr>
              <w:t>i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l</w:t>
            </w:r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C21832" w:rsidP="0007184D">
            <w:pPr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id-ID"/>
              </w:rPr>
              <w:t xml:space="preserve">   d</w:t>
            </w:r>
            <w:r w:rsidR="0007184D" w:rsidRPr="0007184D">
              <w:rPr>
                <w:b/>
                <w:sz w:val="24"/>
                <w:szCs w:val="24"/>
                <w:lang w:val="id-ID"/>
              </w:rPr>
              <w:t>evikristiani21@gmail.com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90988" w:rsidRPr="0007184D" w:rsidRDefault="00FF1859">
            <w:pPr>
              <w:spacing w:before="9"/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90988" w:rsidRPr="0007184D" w:rsidRDefault="00FF1859">
            <w:pPr>
              <w:spacing w:before="9"/>
              <w:ind w:left="115"/>
              <w:rPr>
                <w:rFonts w:eastAsia="Arial"/>
                <w:sz w:val="24"/>
                <w:szCs w:val="24"/>
              </w:rPr>
            </w:pPr>
            <w:proofErr w:type="spellStart"/>
            <w:r w:rsidRPr="0007184D">
              <w:rPr>
                <w:rFonts w:eastAsia="Arial"/>
                <w:sz w:val="24"/>
                <w:szCs w:val="24"/>
              </w:rPr>
              <w:t>A</w:t>
            </w:r>
            <w:r w:rsidRPr="0007184D">
              <w:rPr>
                <w:rFonts w:eastAsia="Arial"/>
                <w:spacing w:val="3"/>
                <w:sz w:val="24"/>
                <w:szCs w:val="24"/>
              </w:rPr>
              <w:t>l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a</w:t>
            </w:r>
            <w:r w:rsidRPr="0007184D">
              <w:rPr>
                <w:rFonts w:eastAsia="Arial"/>
                <w:spacing w:val="4"/>
                <w:sz w:val="24"/>
                <w:szCs w:val="24"/>
              </w:rPr>
              <w:t>m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a</w:t>
            </w:r>
            <w:r w:rsidRPr="0007184D">
              <w:rPr>
                <w:rFonts w:eastAsia="Arial"/>
                <w:sz w:val="24"/>
                <w:szCs w:val="24"/>
              </w:rPr>
              <w:t>t</w:t>
            </w:r>
            <w:proofErr w:type="spellEnd"/>
            <w:r w:rsidRPr="0007184D">
              <w:rPr>
                <w:rFonts w:eastAsia="Arial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Ru</w:t>
            </w:r>
            <w:r w:rsidRPr="0007184D">
              <w:rPr>
                <w:rFonts w:eastAsia="Arial"/>
                <w:spacing w:val="4"/>
                <w:w w:val="104"/>
                <w:sz w:val="24"/>
                <w:szCs w:val="24"/>
              </w:rPr>
              <w:t>m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a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h</w:t>
            </w:r>
            <w:proofErr w:type="spellEnd"/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5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spacing w:val="-1"/>
                <w:sz w:val="24"/>
                <w:szCs w:val="24"/>
              </w:rPr>
              <w:t>a</w:t>
            </w:r>
            <w:r w:rsidRPr="0007184D">
              <w:rPr>
                <w:rFonts w:eastAsia="Arial"/>
                <w:sz w:val="24"/>
                <w:szCs w:val="24"/>
              </w:rPr>
              <w:t>.</w:t>
            </w:r>
            <w:r w:rsidRPr="0007184D">
              <w:rPr>
                <w:rFonts w:eastAsia="Arial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w w:val="104"/>
                <w:sz w:val="24"/>
                <w:szCs w:val="24"/>
              </w:rPr>
              <w:t>J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a</w:t>
            </w:r>
            <w:r w:rsidRPr="0007184D">
              <w:rPr>
                <w:rFonts w:eastAsia="Arial"/>
                <w:spacing w:val="3"/>
                <w:w w:val="104"/>
                <w:sz w:val="24"/>
                <w:szCs w:val="24"/>
              </w:rPr>
              <w:t>l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a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07184D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Beringin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5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spacing w:val="-1"/>
                <w:sz w:val="24"/>
                <w:szCs w:val="24"/>
              </w:rPr>
              <w:t>b</w:t>
            </w:r>
            <w:r w:rsidRPr="0007184D">
              <w:rPr>
                <w:rFonts w:eastAsia="Arial"/>
                <w:sz w:val="24"/>
                <w:szCs w:val="24"/>
              </w:rPr>
              <w:t>.</w:t>
            </w:r>
            <w:r w:rsidRPr="0007184D">
              <w:rPr>
                <w:rFonts w:eastAsia="Arial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z w:val="24"/>
                <w:szCs w:val="24"/>
              </w:rPr>
              <w:t>K</w:t>
            </w:r>
            <w:r w:rsidRPr="0007184D">
              <w:rPr>
                <w:rFonts w:eastAsia="Arial"/>
                <w:spacing w:val="-2"/>
                <w:sz w:val="24"/>
                <w:szCs w:val="24"/>
              </w:rPr>
              <w:t>e</w:t>
            </w:r>
            <w:r w:rsidRPr="0007184D">
              <w:rPr>
                <w:rFonts w:eastAsia="Arial"/>
                <w:spacing w:val="3"/>
                <w:sz w:val="24"/>
                <w:szCs w:val="24"/>
              </w:rPr>
              <w:t>l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u</w:t>
            </w:r>
            <w:r w:rsidRPr="0007184D">
              <w:rPr>
                <w:rFonts w:eastAsia="Arial"/>
                <w:sz w:val="24"/>
                <w:szCs w:val="24"/>
              </w:rPr>
              <w:t>r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aha</w:t>
            </w:r>
            <w:r w:rsidRPr="0007184D">
              <w:rPr>
                <w:rFonts w:eastAsia="Arial"/>
                <w:sz w:val="24"/>
                <w:szCs w:val="24"/>
              </w:rPr>
              <w:t>n</w:t>
            </w:r>
            <w:proofErr w:type="spellEnd"/>
            <w:r w:rsidRPr="0007184D">
              <w:rPr>
                <w:rFonts w:eastAsia="Arial"/>
                <w:spacing w:val="33"/>
                <w:sz w:val="24"/>
                <w:szCs w:val="24"/>
              </w:rPr>
              <w:t xml:space="preserve"> </w:t>
            </w:r>
            <w:r w:rsidRPr="0007184D">
              <w:rPr>
                <w:rFonts w:eastAsia="Arial"/>
                <w:sz w:val="24"/>
                <w:szCs w:val="24"/>
              </w:rPr>
              <w:t>/</w:t>
            </w:r>
            <w:r w:rsidRPr="0007184D">
              <w:rPr>
                <w:rFonts w:eastAsia="Arial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De</w:t>
            </w:r>
            <w:r w:rsidRPr="0007184D">
              <w:rPr>
                <w:rFonts w:eastAsia="Arial"/>
                <w:spacing w:val="-4"/>
                <w:w w:val="104"/>
                <w:sz w:val="24"/>
                <w:szCs w:val="24"/>
              </w:rPr>
              <w:t>s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07184D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Kelurahan Tidar Selatan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5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sz w:val="24"/>
                <w:szCs w:val="24"/>
              </w:rPr>
              <w:t>c.</w:t>
            </w:r>
            <w:r w:rsidRPr="0007184D">
              <w:rPr>
                <w:rFonts w:eastAsia="Arial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w w:val="105"/>
                <w:sz w:val="24"/>
                <w:szCs w:val="24"/>
              </w:rPr>
              <w:t>K</w:t>
            </w:r>
            <w:r w:rsidRPr="0007184D">
              <w:rPr>
                <w:rFonts w:eastAsia="Arial"/>
                <w:spacing w:val="-2"/>
                <w:w w:val="105"/>
                <w:sz w:val="24"/>
                <w:szCs w:val="24"/>
              </w:rPr>
              <w:t>e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c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a</w:t>
            </w:r>
            <w:r w:rsidRPr="0007184D">
              <w:rPr>
                <w:rFonts w:eastAsia="Arial"/>
                <w:spacing w:val="4"/>
                <w:w w:val="104"/>
                <w:sz w:val="24"/>
                <w:szCs w:val="24"/>
              </w:rPr>
              <w:t>m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a</w:t>
            </w:r>
            <w:r w:rsidRPr="0007184D">
              <w:rPr>
                <w:rFonts w:eastAsia="Arial"/>
                <w:spacing w:val="1"/>
                <w:w w:val="105"/>
                <w:sz w:val="24"/>
                <w:szCs w:val="24"/>
              </w:rPr>
              <w:t>t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a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07184D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Kecamatan Magelang Selatan</w:t>
            </w:r>
          </w:p>
        </w:tc>
      </w:tr>
      <w:tr w:rsidR="00090988" w:rsidRPr="0007184D" w:rsidTr="006B58FA">
        <w:trPr>
          <w:trHeight w:hRule="exact" w:val="585"/>
        </w:trPr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5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spacing w:val="-1"/>
                <w:sz w:val="24"/>
                <w:szCs w:val="24"/>
              </w:rPr>
              <w:t>d</w:t>
            </w:r>
            <w:r w:rsidRPr="0007184D">
              <w:rPr>
                <w:rFonts w:eastAsia="Arial"/>
                <w:sz w:val="24"/>
                <w:szCs w:val="24"/>
              </w:rPr>
              <w:t>.</w:t>
            </w:r>
            <w:r w:rsidRPr="0007184D">
              <w:rPr>
                <w:rFonts w:eastAsia="Arial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z w:val="24"/>
                <w:szCs w:val="24"/>
              </w:rPr>
              <w:t>K</w:t>
            </w:r>
            <w:r w:rsidRPr="0007184D">
              <w:rPr>
                <w:rFonts w:eastAsia="Arial"/>
                <w:spacing w:val="-2"/>
                <w:sz w:val="24"/>
                <w:szCs w:val="24"/>
              </w:rPr>
              <w:t>a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bupa</w:t>
            </w:r>
            <w:r w:rsidRPr="0007184D">
              <w:rPr>
                <w:rFonts w:eastAsia="Arial"/>
                <w:spacing w:val="1"/>
                <w:sz w:val="24"/>
                <w:szCs w:val="24"/>
              </w:rPr>
              <w:t>t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e</w:t>
            </w:r>
            <w:r w:rsidRPr="0007184D">
              <w:rPr>
                <w:rFonts w:eastAsia="Arial"/>
                <w:sz w:val="24"/>
                <w:szCs w:val="24"/>
              </w:rPr>
              <w:t>n</w:t>
            </w:r>
            <w:proofErr w:type="spellEnd"/>
            <w:r w:rsidRPr="0007184D">
              <w:rPr>
                <w:rFonts w:eastAsia="Arial"/>
                <w:spacing w:val="35"/>
                <w:sz w:val="24"/>
                <w:szCs w:val="24"/>
              </w:rPr>
              <w:t xml:space="preserve"> </w:t>
            </w:r>
            <w:r w:rsidRPr="0007184D">
              <w:rPr>
                <w:rFonts w:eastAsia="Arial"/>
                <w:sz w:val="24"/>
                <w:szCs w:val="24"/>
              </w:rPr>
              <w:t>/</w:t>
            </w:r>
            <w:r w:rsidRPr="0007184D">
              <w:rPr>
                <w:rFonts w:eastAsia="Arial"/>
                <w:spacing w:val="7"/>
                <w:sz w:val="24"/>
                <w:szCs w:val="24"/>
              </w:rPr>
              <w:t xml:space="preserve"> </w:t>
            </w:r>
            <w:r w:rsidRPr="0007184D">
              <w:rPr>
                <w:rFonts w:eastAsia="Arial"/>
                <w:w w:val="105"/>
                <w:sz w:val="24"/>
                <w:szCs w:val="24"/>
              </w:rPr>
              <w:t>K</w:t>
            </w:r>
            <w:r w:rsidRPr="0007184D">
              <w:rPr>
                <w:rFonts w:eastAsia="Arial"/>
                <w:spacing w:val="-2"/>
                <w:w w:val="105"/>
                <w:sz w:val="24"/>
                <w:szCs w:val="24"/>
              </w:rPr>
              <w:t>o</w:t>
            </w:r>
            <w:r w:rsidRPr="0007184D">
              <w:rPr>
                <w:rFonts w:eastAsia="Arial"/>
                <w:spacing w:val="1"/>
                <w:w w:val="105"/>
                <w:sz w:val="24"/>
                <w:szCs w:val="24"/>
              </w:rPr>
              <w:t>t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a</w:t>
            </w:r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07184D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Kota Magelang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5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spacing w:val="-1"/>
                <w:sz w:val="24"/>
                <w:szCs w:val="24"/>
              </w:rPr>
              <w:t>e</w:t>
            </w:r>
            <w:r w:rsidRPr="0007184D">
              <w:rPr>
                <w:rFonts w:eastAsia="Arial"/>
                <w:sz w:val="24"/>
                <w:szCs w:val="24"/>
              </w:rPr>
              <w:t>.</w:t>
            </w:r>
            <w:r w:rsidRPr="0007184D">
              <w:rPr>
                <w:rFonts w:eastAsia="Arial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w w:val="105"/>
                <w:sz w:val="24"/>
                <w:szCs w:val="24"/>
              </w:rPr>
              <w:t>Pr</w:t>
            </w:r>
            <w:r w:rsidRPr="0007184D">
              <w:rPr>
                <w:rFonts w:eastAsia="Arial"/>
                <w:spacing w:val="-1"/>
                <w:w w:val="105"/>
                <w:sz w:val="24"/>
                <w:szCs w:val="24"/>
              </w:rPr>
              <w:t>o</w:t>
            </w:r>
            <w:r w:rsidRPr="0007184D">
              <w:rPr>
                <w:rFonts w:eastAsia="Arial"/>
                <w:spacing w:val="8"/>
                <w:w w:val="104"/>
                <w:sz w:val="24"/>
                <w:szCs w:val="24"/>
              </w:rPr>
              <w:t>v</w:t>
            </w:r>
            <w:r w:rsidRPr="0007184D">
              <w:rPr>
                <w:rFonts w:eastAsia="Arial"/>
                <w:spacing w:val="3"/>
                <w:w w:val="104"/>
                <w:sz w:val="24"/>
                <w:szCs w:val="24"/>
              </w:rPr>
              <w:t>i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n</w:t>
            </w:r>
            <w:r w:rsidRPr="0007184D">
              <w:rPr>
                <w:rFonts w:eastAsia="Arial"/>
                <w:spacing w:val="-4"/>
                <w:w w:val="104"/>
                <w:sz w:val="24"/>
                <w:szCs w:val="24"/>
              </w:rPr>
              <w:t>s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07184D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Provinsi Jawa Tengah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90988" w:rsidRPr="0007184D" w:rsidRDefault="00FF1859">
            <w:pPr>
              <w:spacing w:before="8"/>
              <w:ind w:left="83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proofErr w:type="spellStart"/>
            <w:r w:rsidRPr="0007184D">
              <w:rPr>
                <w:rFonts w:eastAsia="Arial"/>
                <w:w w:val="105"/>
                <w:sz w:val="24"/>
                <w:szCs w:val="24"/>
              </w:rPr>
              <w:t>K</w:t>
            </w:r>
            <w:r w:rsidRPr="0007184D">
              <w:rPr>
                <w:rFonts w:eastAsia="Arial"/>
                <w:spacing w:val="-2"/>
                <w:w w:val="105"/>
                <w:sz w:val="24"/>
                <w:szCs w:val="24"/>
              </w:rPr>
              <w:t>e</w:t>
            </w:r>
            <w:r w:rsidRPr="0007184D">
              <w:rPr>
                <w:rFonts w:eastAsia="Arial"/>
                <w:spacing w:val="1"/>
                <w:w w:val="105"/>
                <w:sz w:val="24"/>
                <w:szCs w:val="24"/>
              </w:rPr>
              <w:t>t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e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r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anga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n</w:t>
            </w:r>
            <w:proofErr w:type="spellEnd"/>
          </w:p>
          <w:p w:rsidR="00090988" w:rsidRPr="0007184D" w:rsidRDefault="00090988">
            <w:pPr>
              <w:spacing w:before="16" w:line="20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proofErr w:type="spellStart"/>
            <w:r w:rsidRPr="0007184D">
              <w:rPr>
                <w:rFonts w:eastAsia="Arial"/>
                <w:w w:val="105"/>
                <w:sz w:val="24"/>
                <w:szCs w:val="24"/>
              </w:rPr>
              <w:t>B</w:t>
            </w:r>
            <w:r w:rsidRPr="0007184D">
              <w:rPr>
                <w:rFonts w:eastAsia="Arial"/>
                <w:spacing w:val="-2"/>
                <w:w w:val="105"/>
                <w:sz w:val="24"/>
                <w:szCs w:val="24"/>
              </w:rPr>
              <w:t>a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da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5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spacing w:val="-1"/>
                <w:sz w:val="24"/>
                <w:szCs w:val="24"/>
              </w:rPr>
              <w:t>a</w:t>
            </w:r>
            <w:r w:rsidRPr="0007184D">
              <w:rPr>
                <w:rFonts w:eastAsia="Arial"/>
                <w:sz w:val="24"/>
                <w:szCs w:val="24"/>
              </w:rPr>
              <w:t>.</w:t>
            </w:r>
            <w:r w:rsidRPr="0007184D">
              <w:rPr>
                <w:rFonts w:eastAsia="Arial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pacing w:val="1"/>
                <w:sz w:val="24"/>
                <w:szCs w:val="24"/>
              </w:rPr>
              <w:t>T</w:t>
            </w:r>
            <w:r w:rsidRPr="0007184D">
              <w:rPr>
                <w:rFonts w:eastAsia="Arial"/>
                <w:spacing w:val="3"/>
                <w:sz w:val="24"/>
                <w:szCs w:val="24"/>
              </w:rPr>
              <w:t>i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ngg</w:t>
            </w:r>
            <w:r w:rsidRPr="0007184D">
              <w:rPr>
                <w:rFonts w:eastAsia="Arial"/>
                <w:sz w:val="24"/>
                <w:szCs w:val="24"/>
              </w:rPr>
              <w:t>i</w:t>
            </w:r>
            <w:proofErr w:type="spellEnd"/>
            <w:r w:rsidRPr="0007184D">
              <w:rPr>
                <w:rFonts w:eastAsia="Arial"/>
                <w:spacing w:val="24"/>
                <w:sz w:val="24"/>
                <w:szCs w:val="24"/>
              </w:rPr>
              <w:t xml:space="preserve"> 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(c</w:t>
            </w:r>
            <w:r w:rsidRPr="0007184D">
              <w:rPr>
                <w:rFonts w:eastAsia="Arial"/>
                <w:spacing w:val="4"/>
                <w:w w:val="104"/>
                <w:sz w:val="24"/>
                <w:szCs w:val="24"/>
              </w:rPr>
              <w:t>m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)</w:t>
            </w:r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DA1390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16</w:t>
            </w:r>
            <w:r w:rsidR="00DA1390">
              <w:rPr>
                <w:b/>
                <w:sz w:val="24"/>
                <w:szCs w:val="24"/>
                <w:lang w:val="id-ID"/>
              </w:rPr>
              <w:t>2</w:t>
            </w:r>
            <w:r w:rsidRPr="0007184D">
              <w:rPr>
                <w:b/>
                <w:sz w:val="24"/>
                <w:szCs w:val="24"/>
                <w:lang w:val="id-ID"/>
              </w:rPr>
              <w:t xml:space="preserve"> cm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5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spacing w:val="-1"/>
                <w:sz w:val="24"/>
                <w:szCs w:val="24"/>
              </w:rPr>
              <w:t>b</w:t>
            </w:r>
            <w:r w:rsidRPr="0007184D">
              <w:rPr>
                <w:rFonts w:eastAsia="Arial"/>
                <w:sz w:val="24"/>
                <w:szCs w:val="24"/>
              </w:rPr>
              <w:t>.</w:t>
            </w:r>
            <w:r w:rsidRPr="0007184D">
              <w:rPr>
                <w:rFonts w:eastAsia="Arial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z w:val="24"/>
                <w:szCs w:val="24"/>
              </w:rPr>
              <w:t>B</w:t>
            </w:r>
            <w:r w:rsidRPr="0007184D">
              <w:rPr>
                <w:rFonts w:eastAsia="Arial"/>
                <w:spacing w:val="-2"/>
                <w:sz w:val="24"/>
                <w:szCs w:val="24"/>
              </w:rPr>
              <w:t>e</w:t>
            </w:r>
            <w:r w:rsidRPr="0007184D">
              <w:rPr>
                <w:rFonts w:eastAsia="Arial"/>
                <w:sz w:val="24"/>
                <w:szCs w:val="24"/>
              </w:rPr>
              <w:t>r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a</w:t>
            </w:r>
            <w:r w:rsidRPr="0007184D">
              <w:rPr>
                <w:rFonts w:eastAsia="Arial"/>
                <w:sz w:val="24"/>
                <w:szCs w:val="24"/>
              </w:rPr>
              <w:t>t</w:t>
            </w:r>
            <w:proofErr w:type="spellEnd"/>
            <w:r w:rsidRPr="0007184D">
              <w:rPr>
                <w:rFonts w:eastAsia="Arial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z w:val="24"/>
                <w:szCs w:val="24"/>
              </w:rPr>
              <w:t>B</w:t>
            </w:r>
            <w:r w:rsidRPr="0007184D">
              <w:rPr>
                <w:rFonts w:eastAsia="Arial"/>
                <w:spacing w:val="-2"/>
                <w:sz w:val="24"/>
                <w:szCs w:val="24"/>
              </w:rPr>
              <w:t>a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da</w:t>
            </w:r>
            <w:r w:rsidRPr="0007184D">
              <w:rPr>
                <w:rFonts w:eastAsia="Arial"/>
                <w:sz w:val="24"/>
                <w:szCs w:val="24"/>
              </w:rPr>
              <w:t>n</w:t>
            </w:r>
            <w:proofErr w:type="spellEnd"/>
            <w:r w:rsidRPr="0007184D">
              <w:rPr>
                <w:rFonts w:eastAsia="Arial"/>
                <w:spacing w:val="22"/>
                <w:sz w:val="24"/>
                <w:szCs w:val="24"/>
              </w:rPr>
              <w:t xml:space="preserve"> </w:t>
            </w:r>
            <w:r w:rsidRPr="0007184D">
              <w:rPr>
                <w:rFonts w:eastAsia="Arial"/>
                <w:w w:val="105"/>
                <w:sz w:val="24"/>
                <w:szCs w:val="24"/>
              </w:rPr>
              <w:t>(K</w:t>
            </w:r>
            <w:r w:rsidRPr="0007184D">
              <w:rPr>
                <w:rFonts w:eastAsia="Arial"/>
                <w:spacing w:val="-1"/>
                <w:w w:val="105"/>
                <w:sz w:val="24"/>
                <w:szCs w:val="24"/>
              </w:rPr>
              <w:t>g</w:t>
            </w:r>
            <w:r w:rsidRPr="0007184D">
              <w:rPr>
                <w:rFonts w:eastAsia="Arial"/>
                <w:w w:val="104"/>
                <w:sz w:val="24"/>
                <w:szCs w:val="24"/>
              </w:rPr>
              <w:t>)</w:t>
            </w:r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DA1390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7</w:t>
            </w:r>
            <w:r w:rsidR="00DA1390">
              <w:rPr>
                <w:b/>
                <w:sz w:val="24"/>
                <w:szCs w:val="24"/>
                <w:lang w:val="id-ID"/>
              </w:rPr>
              <w:t>4</w:t>
            </w:r>
            <w:r w:rsidRPr="0007184D">
              <w:rPr>
                <w:b/>
                <w:sz w:val="24"/>
                <w:szCs w:val="24"/>
                <w:lang w:val="id-ID"/>
              </w:rPr>
              <w:t xml:space="preserve"> Kg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5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sz w:val="24"/>
                <w:szCs w:val="24"/>
              </w:rPr>
              <w:t>c.</w:t>
            </w:r>
            <w:r w:rsidRPr="0007184D">
              <w:rPr>
                <w:rFonts w:eastAsia="Arial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Ra</w:t>
            </w:r>
            <w:r w:rsidRPr="0007184D">
              <w:rPr>
                <w:rFonts w:eastAsia="Arial"/>
                <w:spacing w:val="4"/>
                <w:w w:val="104"/>
                <w:sz w:val="24"/>
                <w:szCs w:val="24"/>
              </w:rPr>
              <w:t>m</w:t>
            </w:r>
            <w:r w:rsidRPr="0007184D">
              <w:rPr>
                <w:rFonts w:eastAsia="Arial"/>
                <w:spacing w:val="-1"/>
                <w:w w:val="104"/>
                <w:sz w:val="24"/>
                <w:szCs w:val="24"/>
              </w:rPr>
              <w:t>bu</w:t>
            </w:r>
            <w:r w:rsidRPr="0007184D">
              <w:rPr>
                <w:rFonts w:eastAsia="Arial"/>
                <w:w w:val="105"/>
                <w:sz w:val="24"/>
                <w:szCs w:val="24"/>
              </w:rPr>
              <w:t>t</w:t>
            </w:r>
            <w:proofErr w:type="spellEnd"/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07184D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Hitam Lurus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6" w:line="16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spacing w:val="-1"/>
                <w:sz w:val="24"/>
                <w:szCs w:val="24"/>
              </w:rPr>
              <w:t>d</w:t>
            </w:r>
            <w:r w:rsidRPr="0007184D">
              <w:rPr>
                <w:rFonts w:eastAsia="Arial"/>
                <w:sz w:val="24"/>
                <w:szCs w:val="24"/>
              </w:rPr>
              <w:t xml:space="preserve">. </w:t>
            </w:r>
            <w:proofErr w:type="spellStart"/>
            <w:r w:rsidRPr="0007184D">
              <w:rPr>
                <w:rFonts w:eastAsia="Arial"/>
                <w:sz w:val="24"/>
                <w:szCs w:val="24"/>
              </w:rPr>
              <w:t>B</w:t>
            </w:r>
            <w:r w:rsidRPr="0007184D">
              <w:rPr>
                <w:rFonts w:eastAsia="Arial"/>
                <w:spacing w:val="-2"/>
                <w:sz w:val="24"/>
                <w:szCs w:val="24"/>
              </w:rPr>
              <w:t>e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n</w:t>
            </w:r>
            <w:r w:rsidRPr="0007184D">
              <w:rPr>
                <w:rFonts w:eastAsia="Arial"/>
                <w:spacing w:val="1"/>
                <w:sz w:val="24"/>
                <w:szCs w:val="24"/>
              </w:rPr>
              <w:t>t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u</w:t>
            </w:r>
            <w:r w:rsidRPr="0007184D">
              <w:rPr>
                <w:rFonts w:eastAsia="Arial"/>
                <w:sz w:val="24"/>
                <w:szCs w:val="24"/>
              </w:rPr>
              <w:t>k</w:t>
            </w:r>
            <w:proofErr w:type="spellEnd"/>
            <w:r w:rsidRPr="0007184D">
              <w:rPr>
                <w:rFonts w:eastAsia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z w:val="24"/>
                <w:szCs w:val="24"/>
              </w:rPr>
              <w:t>M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u</w:t>
            </w:r>
            <w:r w:rsidRPr="0007184D">
              <w:rPr>
                <w:rFonts w:eastAsia="Arial"/>
                <w:sz w:val="24"/>
                <w:szCs w:val="24"/>
              </w:rPr>
              <w:t>ka</w:t>
            </w:r>
            <w:proofErr w:type="spellEnd"/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07184D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Bulat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6" w:line="16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spacing w:val="-1"/>
                <w:sz w:val="24"/>
                <w:szCs w:val="24"/>
              </w:rPr>
              <w:t>e</w:t>
            </w:r>
            <w:r w:rsidRPr="0007184D">
              <w:rPr>
                <w:rFonts w:eastAsia="Arial"/>
                <w:sz w:val="24"/>
                <w:szCs w:val="24"/>
              </w:rPr>
              <w:t xml:space="preserve">. </w:t>
            </w:r>
            <w:proofErr w:type="spellStart"/>
            <w:r w:rsidRPr="0007184D">
              <w:rPr>
                <w:rFonts w:eastAsia="Arial"/>
                <w:spacing w:val="9"/>
                <w:sz w:val="24"/>
                <w:szCs w:val="24"/>
              </w:rPr>
              <w:t>W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a</w:t>
            </w:r>
            <w:r w:rsidRPr="0007184D">
              <w:rPr>
                <w:rFonts w:eastAsia="Arial"/>
                <w:sz w:val="24"/>
                <w:szCs w:val="24"/>
              </w:rPr>
              <w:t>r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n</w:t>
            </w:r>
            <w:r w:rsidRPr="0007184D">
              <w:rPr>
                <w:rFonts w:eastAsia="Arial"/>
                <w:sz w:val="24"/>
                <w:szCs w:val="24"/>
              </w:rPr>
              <w:t>a</w:t>
            </w:r>
            <w:proofErr w:type="spellEnd"/>
            <w:r w:rsidRPr="0007184D">
              <w:rPr>
                <w:rFonts w:eastAsia="Arial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z w:val="24"/>
                <w:szCs w:val="24"/>
              </w:rPr>
              <w:t>K</w:t>
            </w:r>
            <w:r w:rsidRPr="0007184D">
              <w:rPr>
                <w:rFonts w:eastAsia="Arial"/>
                <w:spacing w:val="-2"/>
                <w:sz w:val="24"/>
                <w:szCs w:val="24"/>
              </w:rPr>
              <w:t>u</w:t>
            </w:r>
            <w:r w:rsidRPr="0007184D">
              <w:rPr>
                <w:rFonts w:eastAsia="Arial"/>
                <w:spacing w:val="3"/>
                <w:sz w:val="24"/>
                <w:szCs w:val="24"/>
              </w:rPr>
              <w:t>li</w:t>
            </w:r>
            <w:r w:rsidRPr="0007184D">
              <w:rPr>
                <w:rFonts w:eastAsia="Arial"/>
                <w:sz w:val="24"/>
                <w:szCs w:val="24"/>
              </w:rPr>
              <w:t>t</w:t>
            </w:r>
            <w:proofErr w:type="spellEnd"/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07184D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Putih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6" w:line="16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spacing w:val="5"/>
                <w:sz w:val="24"/>
                <w:szCs w:val="24"/>
              </w:rPr>
              <w:t>f</w:t>
            </w:r>
            <w:r w:rsidRPr="0007184D">
              <w:rPr>
                <w:rFonts w:eastAsia="Arial"/>
                <w:sz w:val="24"/>
                <w:szCs w:val="24"/>
              </w:rPr>
              <w:t>.</w:t>
            </w:r>
            <w:r w:rsidRPr="0007184D">
              <w:rPr>
                <w:rFonts w:eastAsia="Arial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pacing w:val="-1"/>
                <w:sz w:val="24"/>
                <w:szCs w:val="24"/>
              </w:rPr>
              <w:t>C</w:t>
            </w:r>
            <w:r w:rsidRPr="0007184D">
              <w:rPr>
                <w:rFonts w:eastAsia="Arial"/>
                <w:spacing w:val="3"/>
                <w:sz w:val="24"/>
                <w:szCs w:val="24"/>
              </w:rPr>
              <w:t>i</w:t>
            </w:r>
            <w:r w:rsidRPr="0007184D">
              <w:rPr>
                <w:rFonts w:eastAsia="Arial"/>
                <w:sz w:val="24"/>
                <w:szCs w:val="24"/>
              </w:rPr>
              <w:t>ri</w:t>
            </w:r>
            <w:proofErr w:type="spellEnd"/>
            <w:r w:rsidRPr="0007184D">
              <w:rPr>
                <w:rFonts w:eastAsia="Arial"/>
                <w:spacing w:val="-2"/>
                <w:sz w:val="24"/>
                <w:szCs w:val="24"/>
              </w:rPr>
              <w:t xml:space="preserve"> </w:t>
            </w:r>
            <w:r w:rsidRPr="0007184D">
              <w:rPr>
                <w:rFonts w:eastAsia="Arial"/>
                <w:sz w:val="24"/>
                <w:szCs w:val="24"/>
              </w:rPr>
              <w:t xml:space="preserve">- </w:t>
            </w:r>
            <w:proofErr w:type="spellStart"/>
            <w:r w:rsidRPr="0007184D">
              <w:rPr>
                <w:rFonts w:eastAsia="Arial"/>
                <w:spacing w:val="-1"/>
                <w:sz w:val="24"/>
                <w:szCs w:val="24"/>
              </w:rPr>
              <w:t>C</w:t>
            </w:r>
            <w:r w:rsidRPr="0007184D">
              <w:rPr>
                <w:rFonts w:eastAsia="Arial"/>
                <w:spacing w:val="3"/>
                <w:sz w:val="24"/>
                <w:szCs w:val="24"/>
              </w:rPr>
              <w:t>i</w:t>
            </w:r>
            <w:r w:rsidRPr="0007184D">
              <w:rPr>
                <w:rFonts w:eastAsia="Arial"/>
                <w:sz w:val="24"/>
                <w:szCs w:val="24"/>
              </w:rPr>
              <w:t>ri</w:t>
            </w:r>
            <w:proofErr w:type="spellEnd"/>
            <w:r w:rsidRPr="0007184D">
              <w:rPr>
                <w:rFonts w:eastAsia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z w:val="24"/>
                <w:szCs w:val="24"/>
              </w:rPr>
              <w:t>K</w:t>
            </w:r>
            <w:r w:rsidRPr="0007184D">
              <w:rPr>
                <w:rFonts w:eastAsia="Arial"/>
                <w:spacing w:val="-2"/>
                <w:sz w:val="24"/>
                <w:szCs w:val="24"/>
              </w:rPr>
              <w:t>h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a</w:t>
            </w:r>
            <w:r w:rsidRPr="0007184D">
              <w:rPr>
                <w:rFonts w:eastAsia="Arial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07184D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-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6" w:line="16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spacing w:val="-1"/>
                <w:sz w:val="24"/>
                <w:szCs w:val="24"/>
              </w:rPr>
              <w:t>g</w:t>
            </w:r>
            <w:r w:rsidRPr="0007184D">
              <w:rPr>
                <w:rFonts w:eastAsia="Arial"/>
                <w:sz w:val="24"/>
                <w:szCs w:val="24"/>
              </w:rPr>
              <w:t xml:space="preserve">. </w:t>
            </w:r>
            <w:proofErr w:type="spellStart"/>
            <w:r w:rsidRPr="0007184D">
              <w:rPr>
                <w:rFonts w:eastAsia="Arial"/>
                <w:spacing w:val="-1"/>
                <w:sz w:val="24"/>
                <w:szCs w:val="24"/>
              </w:rPr>
              <w:t>Ca</w:t>
            </w:r>
            <w:r w:rsidRPr="0007184D">
              <w:rPr>
                <w:rFonts w:eastAsia="Arial"/>
                <w:sz w:val="24"/>
                <w:szCs w:val="24"/>
              </w:rPr>
              <w:t>c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a</w:t>
            </w:r>
            <w:r w:rsidRPr="0007184D">
              <w:rPr>
                <w:rFonts w:eastAsia="Arial"/>
                <w:sz w:val="24"/>
                <w:szCs w:val="24"/>
              </w:rPr>
              <w:t>t</w:t>
            </w:r>
            <w:proofErr w:type="spellEnd"/>
            <w:r w:rsidRPr="0007184D">
              <w:rPr>
                <w:rFonts w:eastAsia="Arial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7184D">
              <w:rPr>
                <w:rFonts w:eastAsia="Arial"/>
                <w:spacing w:val="1"/>
                <w:sz w:val="24"/>
                <w:szCs w:val="24"/>
              </w:rPr>
              <w:t>T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ubu</w:t>
            </w:r>
            <w:r w:rsidRPr="0007184D">
              <w:rPr>
                <w:rFonts w:eastAsia="Arial"/>
                <w:sz w:val="24"/>
                <w:szCs w:val="24"/>
              </w:rPr>
              <w:t>h</w:t>
            </w:r>
            <w:proofErr w:type="spellEnd"/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07184D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-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4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119" w:right="-22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spacing w:val="-1"/>
                <w:sz w:val="24"/>
                <w:szCs w:val="24"/>
              </w:rPr>
              <w:t>11</w:t>
            </w:r>
          </w:p>
        </w:tc>
        <w:tc>
          <w:tcPr>
            <w:tcW w:w="35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6" w:line="16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proofErr w:type="spellStart"/>
            <w:r w:rsidRPr="0007184D">
              <w:rPr>
                <w:rFonts w:eastAsia="Arial"/>
                <w:sz w:val="24"/>
                <w:szCs w:val="24"/>
              </w:rPr>
              <w:t>K</w:t>
            </w:r>
            <w:r w:rsidRPr="0007184D">
              <w:rPr>
                <w:rFonts w:eastAsia="Arial"/>
                <w:spacing w:val="-2"/>
                <w:sz w:val="24"/>
                <w:szCs w:val="24"/>
              </w:rPr>
              <w:t>e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ge</w:t>
            </w:r>
            <w:r w:rsidRPr="0007184D">
              <w:rPr>
                <w:rFonts w:eastAsia="Arial"/>
                <w:spacing w:val="4"/>
                <w:sz w:val="24"/>
                <w:szCs w:val="24"/>
              </w:rPr>
              <w:t>m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a</w:t>
            </w:r>
            <w:r w:rsidRPr="0007184D">
              <w:rPr>
                <w:rFonts w:eastAsia="Arial"/>
                <w:sz w:val="24"/>
                <w:szCs w:val="24"/>
              </w:rPr>
              <w:t>r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a</w:t>
            </w:r>
            <w:r w:rsidRPr="0007184D">
              <w:rPr>
                <w:rFonts w:eastAsia="Arial"/>
                <w:sz w:val="24"/>
                <w:szCs w:val="24"/>
              </w:rPr>
              <w:t>n</w:t>
            </w:r>
            <w:proofErr w:type="spellEnd"/>
            <w:r w:rsidRPr="0007184D">
              <w:rPr>
                <w:rFonts w:eastAsia="Arial"/>
                <w:spacing w:val="-19"/>
                <w:sz w:val="24"/>
                <w:szCs w:val="24"/>
              </w:rPr>
              <w:t xml:space="preserve"> </w:t>
            </w:r>
            <w:r w:rsidRPr="0007184D">
              <w:rPr>
                <w:rFonts w:eastAsia="Arial"/>
                <w:sz w:val="24"/>
                <w:szCs w:val="24"/>
              </w:rPr>
              <w:t>(</w:t>
            </w:r>
            <w:r w:rsidRPr="0007184D">
              <w:rPr>
                <w:rFonts w:eastAsia="Arial"/>
                <w:spacing w:val="-1"/>
                <w:sz w:val="24"/>
                <w:szCs w:val="24"/>
              </w:rPr>
              <w:t>Hobb</w:t>
            </w:r>
            <w:r w:rsidRPr="0007184D">
              <w:rPr>
                <w:rFonts w:eastAsia="Arial"/>
                <w:sz w:val="24"/>
                <w:szCs w:val="24"/>
              </w:rPr>
              <w:t>y)</w:t>
            </w:r>
          </w:p>
        </w:tc>
        <w:tc>
          <w:tcPr>
            <w:tcW w:w="5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7184D" w:rsidRDefault="0007184D" w:rsidP="0007184D">
            <w:pPr>
              <w:rPr>
                <w:b/>
                <w:sz w:val="24"/>
                <w:szCs w:val="24"/>
                <w:lang w:val="id-ID"/>
              </w:rPr>
            </w:pPr>
            <w:r w:rsidRPr="0007184D">
              <w:rPr>
                <w:b/>
                <w:sz w:val="24"/>
                <w:szCs w:val="24"/>
                <w:lang w:val="id-ID"/>
              </w:rPr>
              <w:t xml:space="preserve">   Membaca, Bernyanyi</w:t>
            </w:r>
          </w:p>
        </w:tc>
      </w:tr>
    </w:tbl>
    <w:p w:rsidR="00090988" w:rsidRPr="0007184D" w:rsidRDefault="00090988">
      <w:pPr>
        <w:rPr>
          <w:sz w:val="24"/>
          <w:szCs w:val="24"/>
        </w:rPr>
        <w:sectPr w:rsidR="00090988" w:rsidRPr="0007184D" w:rsidSect="0007184D">
          <w:pgSz w:w="11907" w:h="18711" w:code="9"/>
          <w:pgMar w:top="1559" w:right="822" w:bottom="289" w:left="1520" w:header="720" w:footer="720" w:gutter="0"/>
          <w:cols w:space="720"/>
        </w:sectPr>
      </w:pPr>
    </w:p>
    <w:p w:rsidR="00090988" w:rsidRDefault="00FF1859" w:rsidP="0007184D">
      <w:pPr>
        <w:spacing w:before="86"/>
        <w:rPr>
          <w:rFonts w:eastAsia="Arial"/>
          <w:b/>
          <w:w w:val="104"/>
          <w:sz w:val="24"/>
          <w:szCs w:val="24"/>
          <w:lang w:val="id-ID"/>
        </w:rPr>
      </w:pPr>
      <w:r w:rsidRPr="0007184D">
        <w:rPr>
          <w:rFonts w:eastAsia="Arial"/>
          <w:b/>
          <w:spacing w:val="1"/>
          <w:sz w:val="24"/>
          <w:szCs w:val="24"/>
        </w:rPr>
        <w:lastRenderedPageBreak/>
        <w:t>II</w:t>
      </w:r>
      <w:r w:rsidRPr="0007184D">
        <w:rPr>
          <w:rFonts w:eastAsia="Arial"/>
          <w:b/>
          <w:sz w:val="24"/>
          <w:szCs w:val="24"/>
        </w:rPr>
        <w:t>.</w:t>
      </w:r>
      <w:r w:rsidRPr="0007184D">
        <w:rPr>
          <w:rFonts w:eastAsia="Arial"/>
          <w:b/>
          <w:spacing w:val="12"/>
          <w:sz w:val="24"/>
          <w:szCs w:val="24"/>
        </w:rPr>
        <w:t xml:space="preserve"> </w:t>
      </w:r>
      <w:r w:rsidRPr="0007184D">
        <w:rPr>
          <w:rFonts w:eastAsia="Arial"/>
          <w:b/>
          <w:w w:val="105"/>
          <w:sz w:val="24"/>
          <w:szCs w:val="24"/>
        </w:rPr>
        <w:t>PE</w:t>
      </w:r>
      <w:r w:rsidRPr="0007184D">
        <w:rPr>
          <w:rFonts w:eastAsia="Arial"/>
          <w:b/>
          <w:spacing w:val="-1"/>
          <w:w w:val="105"/>
          <w:sz w:val="24"/>
          <w:szCs w:val="24"/>
        </w:rPr>
        <w:t>N</w:t>
      </w:r>
      <w:r w:rsidRPr="0007184D">
        <w:rPr>
          <w:rFonts w:eastAsia="Arial"/>
          <w:b/>
          <w:spacing w:val="-1"/>
          <w:w w:val="104"/>
          <w:sz w:val="24"/>
          <w:szCs w:val="24"/>
        </w:rPr>
        <w:t>D</w:t>
      </w:r>
      <w:r w:rsidRPr="0007184D">
        <w:rPr>
          <w:rFonts w:eastAsia="Arial"/>
          <w:b/>
          <w:spacing w:val="1"/>
          <w:w w:val="105"/>
          <w:sz w:val="24"/>
          <w:szCs w:val="24"/>
        </w:rPr>
        <w:t>I</w:t>
      </w:r>
      <w:r w:rsidRPr="0007184D">
        <w:rPr>
          <w:rFonts w:eastAsia="Arial"/>
          <w:b/>
          <w:spacing w:val="-1"/>
          <w:w w:val="104"/>
          <w:sz w:val="24"/>
          <w:szCs w:val="24"/>
        </w:rPr>
        <w:t>D</w:t>
      </w:r>
      <w:r w:rsidRPr="0007184D">
        <w:rPr>
          <w:rFonts w:eastAsia="Arial"/>
          <w:b/>
          <w:spacing w:val="1"/>
          <w:w w:val="105"/>
          <w:sz w:val="24"/>
          <w:szCs w:val="24"/>
        </w:rPr>
        <w:t>I</w:t>
      </w:r>
      <w:r w:rsidRPr="0007184D">
        <w:rPr>
          <w:rFonts w:eastAsia="Arial"/>
          <w:b/>
          <w:spacing w:val="-1"/>
          <w:w w:val="104"/>
          <w:sz w:val="24"/>
          <w:szCs w:val="24"/>
        </w:rPr>
        <w:t>K</w:t>
      </w:r>
      <w:r w:rsidRPr="0007184D">
        <w:rPr>
          <w:rFonts w:eastAsia="Arial"/>
          <w:b/>
          <w:spacing w:val="-5"/>
          <w:w w:val="104"/>
          <w:sz w:val="24"/>
          <w:szCs w:val="24"/>
        </w:rPr>
        <w:t>A</w:t>
      </w:r>
      <w:r w:rsidRPr="0007184D">
        <w:rPr>
          <w:rFonts w:eastAsia="Arial"/>
          <w:b/>
          <w:w w:val="104"/>
          <w:sz w:val="24"/>
          <w:szCs w:val="24"/>
        </w:rPr>
        <w:t>N</w:t>
      </w:r>
    </w:p>
    <w:p w:rsidR="0007184D" w:rsidRPr="0007184D" w:rsidRDefault="0007184D">
      <w:pPr>
        <w:spacing w:before="86"/>
        <w:ind w:left="148"/>
        <w:rPr>
          <w:rFonts w:eastAsia="Arial"/>
          <w:sz w:val="24"/>
          <w:szCs w:val="24"/>
          <w:lang w:val="id-ID"/>
        </w:rPr>
      </w:pPr>
    </w:p>
    <w:p w:rsidR="00090988" w:rsidRPr="0007184D" w:rsidRDefault="0007184D" w:rsidP="0007184D">
      <w:pPr>
        <w:spacing w:before="64" w:line="180" w:lineRule="exact"/>
        <w:ind w:left="284"/>
        <w:rPr>
          <w:rFonts w:eastAsia="Arial"/>
          <w:sz w:val="24"/>
          <w:szCs w:val="24"/>
        </w:rPr>
      </w:pPr>
      <w:r>
        <w:rPr>
          <w:rFonts w:eastAsia="Arial"/>
          <w:spacing w:val="-1"/>
          <w:sz w:val="24"/>
          <w:szCs w:val="24"/>
          <w:lang w:val="id-ID"/>
        </w:rPr>
        <w:t xml:space="preserve"> </w:t>
      </w:r>
      <w:r w:rsidR="00FF1859" w:rsidRPr="0007184D">
        <w:rPr>
          <w:rFonts w:eastAsia="Arial"/>
          <w:spacing w:val="-1"/>
          <w:sz w:val="24"/>
          <w:szCs w:val="24"/>
        </w:rPr>
        <w:t>1</w:t>
      </w:r>
      <w:r w:rsidR="00FF1859" w:rsidRPr="0007184D">
        <w:rPr>
          <w:rFonts w:eastAsia="Arial"/>
          <w:sz w:val="24"/>
          <w:szCs w:val="24"/>
        </w:rPr>
        <w:t>.</w:t>
      </w:r>
      <w:r w:rsidR="00FF1859" w:rsidRPr="0007184D">
        <w:rPr>
          <w:rFonts w:eastAsia="Arial"/>
          <w:spacing w:val="11"/>
          <w:sz w:val="24"/>
          <w:szCs w:val="24"/>
        </w:rPr>
        <w:t xml:space="preserve"> </w:t>
      </w:r>
      <w:proofErr w:type="spellStart"/>
      <w:r w:rsidR="00FF1859" w:rsidRPr="0007184D">
        <w:rPr>
          <w:rFonts w:eastAsia="Arial"/>
          <w:sz w:val="24"/>
          <w:szCs w:val="24"/>
        </w:rPr>
        <w:t>P</w:t>
      </w:r>
      <w:r w:rsidR="00FF1859" w:rsidRPr="0007184D">
        <w:rPr>
          <w:rFonts w:eastAsia="Arial"/>
          <w:spacing w:val="-2"/>
          <w:sz w:val="24"/>
          <w:szCs w:val="24"/>
        </w:rPr>
        <w:t>e</w:t>
      </w:r>
      <w:r w:rsidR="00FF1859" w:rsidRPr="0007184D">
        <w:rPr>
          <w:rFonts w:eastAsia="Arial"/>
          <w:spacing w:val="-1"/>
          <w:sz w:val="24"/>
          <w:szCs w:val="24"/>
        </w:rPr>
        <w:t>nd</w:t>
      </w:r>
      <w:r w:rsidR="00FF1859" w:rsidRPr="0007184D">
        <w:rPr>
          <w:rFonts w:eastAsia="Arial"/>
          <w:spacing w:val="3"/>
          <w:sz w:val="24"/>
          <w:szCs w:val="24"/>
        </w:rPr>
        <w:t>i</w:t>
      </w:r>
      <w:r w:rsidR="00FF1859" w:rsidRPr="0007184D">
        <w:rPr>
          <w:rFonts w:eastAsia="Arial"/>
          <w:spacing w:val="-1"/>
          <w:sz w:val="24"/>
          <w:szCs w:val="24"/>
        </w:rPr>
        <w:t>d</w:t>
      </w:r>
      <w:r w:rsidR="00FF1859" w:rsidRPr="0007184D">
        <w:rPr>
          <w:rFonts w:eastAsia="Arial"/>
          <w:spacing w:val="3"/>
          <w:sz w:val="24"/>
          <w:szCs w:val="24"/>
        </w:rPr>
        <w:t>i</w:t>
      </w:r>
      <w:r w:rsidR="00FF1859" w:rsidRPr="0007184D">
        <w:rPr>
          <w:rFonts w:eastAsia="Arial"/>
          <w:sz w:val="24"/>
          <w:szCs w:val="24"/>
        </w:rPr>
        <w:t>k</w:t>
      </w:r>
      <w:r w:rsidR="00FF1859" w:rsidRPr="0007184D">
        <w:rPr>
          <w:rFonts w:eastAsia="Arial"/>
          <w:spacing w:val="-1"/>
          <w:sz w:val="24"/>
          <w:szCs w:val="24"/>
        </w:rPr>
        <w:t>a</w:t>
      </w:r>
      <w:r w:rsidR="00FF1859" w:rsidRPr="0007184D">
        <w:rPr>
          <w:rFonts w:eastAsia="Arial"/>
          <w:sz w:val="24"/>
          <w:szCs w:val="24"/>
        </w:rPr>
        <w:t>n</w:t>
      </w:r>
      <w:proofErr w:type="spellEnd"/>
      <w:r w:rsidR="00FF1859" w:rsidRPr="0007184D">
        <w:rPr>
          <w:rFonts w:eastAsia="Arial"/>
          <w:spacing w:val="36"/>
          <w:sz w:val="24"/>
          <w:szCs w:val="24"/>
        </w:rPr>
        <w:t xml:space="preserve"> </w:t>
      </w:r>
      <w:r w:rsidR="00FF1859" w:rsidRPr="0007184D">
        <w:rPr>
          <w:rFonts w:eastAsia="Arial"/>
          <w:spacing w:val="-1"/>
          <w:sz w:val="24"/>
          <w:szCs w:val="24"/>
        </w:rPr>
        <w:t>d</w:t>
      </w:r>
      <w:r w:rsidR="00FF1859" w:rsidRPr="0007184D">
        <w:rPr>
          <w:rFonts w:eastAsia="Arial"/>
          <w:sz w:val="24"/>
          <w:szCs w:val="24"/>
        </w:rPr>
        <w:t>i</w:t>
      </w:r>
      <w:r w:rsidR="00FF1859" w:rsidRPr="0007184D">
        <w:rPr>
          <w:rFonts w:eastAsia="Arial"/>
          <w:spacing w:val="11"/>
          <w:sz w:val="24"/>
          <w:szCs w:val="24"/>
        </w:rPr>
        <w:t xml:space="preserve"> </w:t>
      </w:r>
      <w:proofErr w:type="spellStart"/>
      <w:r w:rsidR="00FF1859" w:rsidRPr="0007184D">
        <w:rPr>
          <w:rFonts w:eastAsia="Arial"/>
          <w:spacing w:val="-1"/>
          <w:sz w:val="24"/>
          <w:szCs w:val="24"/>
        </w:rPr>
        <w:t>Da</w:t>
      </w:r>
      <w:r w:rsidR="00FF1859" w:rsidRPr="0007184D">
        <w:rPr>
          <w:rFonts w:eastAsia="Arial"/>
          <w:spacing w:val="3"/>
          <w:sz w:val="24"/>
          <w:szCs w:val="24"/>
        </w:rPr>
        <w:t>l</w:t>
      </w:r>
      <w:r w:rsidR="00FF1859" w:rsidRPr="0007184D">
        <w:rPr>
          <w:rFonts w:eastAsia="Arial"/>
          <w:spacing w:val="-1"/>
          <w:sz w:val="24"/>
          <w:szCs w:val="24"/>
        </w:rPr>
        <w:t>a</w:t>
      </w:r>
      <w:r w:rsidR="00FF1859" w:rsidRPr="0007184D">
        <w:rPr>
          <w:rFonts w:eastAsia="Arial"/>
          <w:sz w:val="24"/>
          <w:szCs w:val="24"/>
        </w:rPr>
        <w:t>m</w:t>
      </w:r>
      <w:proofErr w:type="spellEnd"/>
      <w:r w:rsidR="00FF1859" w:rsidRPr="0007184D">
        <w:rPr>
          <w:rFonts w:eastAsia="Arial"/>
          <w:spacing w:val="25"/>
          <w:sz w:val="24"/>
          <w:szCs w:val="24"/>
        </w:rPr>
        <w:t xml:space="preserve"> </w:t>
      </w:r>
      <w:proofErr w:type="spellStart"/>
      <w:r w:rsidR="00FF1859" w:rsidRPr="0007184D">
        <w:rPr>
          <w:rFonts w:eastAsia="Arial"/>
          <w:spacing w:val="-1"/>
          <w:sz w:val="24"/>
          <w:szCs w:val="24"/>
        </w:rPr>
        <w:t>da</w:t>
      </w:r>
      <w:r w:rsidR="00FF1859" w:rsidRPr="0007184D">
        <w:rPr>
          <w:rFonts w:eastAsia="Arial"/>
          <w:sz w:val="24"/>
          <w:szCs w:val="24"/>
        </w:rPr>
        <w:t>n</w:t>
      </w:r>
      <w:proofErr w:type="spellEnd"/>
      <w:r w:rsidR="00FF1859" w:rsidRPr="0007184D">
        <w:rPr>
          <w:rFonts w:eastAsia="Arial"/>
          <w:spacing w:val="13"/>
          <w:sz w:val="24"/>
          <w:szCs w:val="24"/>
        </w:rPr>
        <w:t xml:space="preserve"> </w:t>
      </w:r>
      <w:r w:rsidR="00FF1859" w:rsidRPr="0007184D">
        <w:rPr>
          <w:rFonts w:eastAsia="Arial"/>
          <w:spacing w:val="-1"/>
          <w:sz w:val="24"/>
          <w:szCs w:val="24"/>
        </w:rPr>
        <w:t>d</w:t>
      </w:r>
      <w:r w:rsidR="00FF1859" w:rsidRPr="0007184D">
        <w:rPr>
          <w:rFonts w:eastAsia="Arial"/>
          <w:sz w:val="24"/>
          <w:szCs w:val="24"/>
        </w:rPr>
        <w:t>i</w:t>
      </w:r>
      <w:r w:rsidR="00FF1859" w:rsidRPr="0007184D">
        <w:rPr>
          <w:rFonts w:eastAsia="Arial"/>
          <w:spacing w:val="11"/>
          <w:sz w:val="24"/>
          <w:szCs w:val="24"/>
        </w:rPr>
        <w:t xml:space="preserve"> </w:t>
      </w:r>
      <w:proofErr w:type="spellStart"/>
      <w:r w:rsidR="00FF1859" w:rsidRPr="0007184D">
        <w:rPr>
          <w:rFonts w:eastAsia="Arial"/>
          <w:spacing w:val="-1"/>
          <w:sz w:val="24"/>
          <w:szCs w:val="24"/>
        </w:rPr>
        <w:t>Lua</w:t>
      </w:r>
      <w:r w:rsidR="00FF1859" w:rsidRPr="0007184D">
        <w:rPr>
          <w:rFonts w:eastAsia="Arial"/>
          <w:sz w:val="24"/>
          <w:szCs w:val="24"/>
        </w:rPr>
        <w:t>r</w:t>
      </w:r>
      <w:proofErr w:type="spellEnd"/>
      <w:r w:rsidR="00FF1859" w:rsidRPr="0007184D">
        <w:rPr>
          <w:rFonts w:eastAsia="Arial"/>
          <w:spacing w:val="17"/>
          <w:sz w:val="24"/>
          <w:szCs w:val="24"/>
        </w:rPr>
        <w:t xml:space="preserve"> </w:t>
      </w:r>
      <w:proofErr w:type="spellStart"/>
      <w:r w:rsidR="00FF1859" w:rsidRPr="0007184D">
        <w:rPr>
          <w:rFonts w:eastAsia="Arial"/>
          <w:spacing w:val="-1"/>
          <w:w w:val="104"/>
          <w:sz w:val="24"/>
          <w:szCs w:val="24"/>
        </w:rPr>
        <w:t>Nege</w:t>
      </w:r>
      <w:r w:rsidR="00FF1859" w:rsidRPr="0007184D">
        <w:rPr>
          <w:rFonts w:eastAsia="Arial"/>
          <w:w w:val="104"/>
          <w:sz w:val="24"/>
          <w:szCs w:val="24"/>
        </w:rPr>
        <w:t>ri</w:t>
      </w:r>
      <w:proofErr w:type="spellEnd"/>
    </w:p>
    <w:p w:rsidR="00090988" w:rsidRPr="0007184D" w:rsidRDefault="00090988">
      <w:pPr>
        <w:spacing w:before="5" w:line="0" w:lineRule="atLeast"/>
        <w:rPr>
          <w:sz w:val="24"/>
          <w:szCs w:val="24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851"/>
        <w:gridCol w:w="2268"/>
        <w:gridCol w:w="1842"/>
        <w:gridCol w:w="851"/>
        <w:gridCol w:w="696"/>
        <w:gridCol w:w="992"/>
        <w:gridCol w:w="1224"/>
      </w:tblGrid>
      <w:tr w:rsidR="00090988" w:rsidRPr="0007184D" w:rsidTr="00C21832">
        <w:trPr>
          <w:trHeight w:hRule="exact" w:val="606"/>
        </w:trPr>
        <w:tc>
          <w:tcPr>
            <w:tcW w:w="56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090988" w:rsidRPr="00FF1859" w:rsidRDefault="00090988" w:rsidP="0007184D">
            <w:pPr>
              <w:spacing w:before="9" w:line="180" w:lineRule="exact"/>
              <w:jc w:val="center"/>
              <w:rPr>
                <w:b/>
              </w:rPr>
            </w:pPr>
          </w:p>
          <w:p w:rsidR="00090988" w:rsidRPr="00FF1859" w:rsidRDefault="00090988" w:rsidP="0007184D">
            <w:pPr>
              <w:spacing w:line="200" w:lineRule="exact"/>
              <w:jc w:val="center"/>
              <w:rPr>
                <w:b/>
              </w:rPr>
            </w:pPr>
          </w:p>
          <w:p w:rsidR="00090988" w:rsidRPr="00FF1859" w:rsidRDefault="0007184D" w:rsidP="0007184D">
            <w:pPr>
              <w:ind w:left="23" w:right="-41"/>
              <w:jc w:val="center"/>
              <w:rPr>
                <w:rFonts w:eastAsia="Arial"/>
                <w:b/>
                <w:lang w:val="id-ID"/>
              </w:rPr>
            </w:pPr>
            <w:r w:rsidRPr="00FF1859">
              <w:rPr>
                <w:rFonts w:eastAsia="Arial"/>
                <w:b/>
                <w:spacing w:val="-1"/>
                <w:w w:val="104"/>
                <w:lang w:val="id-ID"/>
              </w:rPr>
              <w:t>No.</w:t>
            </w:r>
          </w:p>
        </w:tc>
        <w:tc>
          <w:tcPr>
            <w:tcW w:w="85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090988" w:rsidRPr="00FF1859" w:rsidRDefault="00090988" w:rsidP="0007184D">
            <w:pPr>
              <w:spacing w:before="9" w:line="180" w:lineRule="exact"/>
              <w:jc w:val="center"/>
              <w:rPr>
                <w:b/>
              </w:rPr>
            </w:pPr>
          </w:p>
          <w:p w:rsidR="00090988" w:rsidRPr="00FF1859" w:rsidRDefault="00090988" w:rsidP="0007184D">
            <w:pPr>
              <w:spacing w:line="200" w:lineRule="exact"/>
              <w:jc w:val="center"/>
              <w:rPr>
                <w:b/>
              </w:rPr>
            </w:pPr>
          </w:p>
          <w:p w:rsidR="00090988" w:rsidRPr="00FF1859" w:rsidRDefault="0007184D" w:rsidP="00C21832">
            <w:pPr>
              <w:jc w:val="center"/>
              <w:rPr>
                <w:rFonts w:eastAsia="Arial"/>
                <w:b/>
                <w:lang w:val="id-ID"/>
              </w:rPr>
            </w:pPr>
            <w:r w:rsidRPr="00FF1859">
              <w:rPr>
                <w:rFonts w:eastAsia="Arial"/>
                <w:b/>
                <w:spacing w:val="1"/>
                <w:w w:val="105"/>
                <w:lang w:val="id-ID"/>
              </w:rPr>
              <w:t>Tingkat</w:t>
            </w:r>
          </w:p>
        </w:tc>
        <w:tc>
          <w:tcPr>
            <w:tcW w:w="226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090988" w:rsidRPr="00FF1859" w:rsidRDefault="00090988" w:rsidP="0007184D">
            <w:pPr>
              <w:spacing w:before="13" w:line="260" w:lineRule="exact"/>
              <w:jc w:val="center"/>
              <w:rPr>
                <w:b/>
              </w:rPr>
            </w:pPr>
          </w:p>
          <w:p w:rsidR="00090988" w:rsidRPr="00FF1859" w:rsidRDefault="0007184D" w:rsidP="00C21832">
            <w:pPr>
              <w:spacing w:line="323" w:lineRule="auto"/>
              <w:ind w:left="55" w:right="3" w:hanging="7"/>
              <w:jc w:val="center"/>
              <w:rPr>
                <w:rFonts w:eastAsia="Arial"/>
                <w:b/>
                <w:lang w:val="id-ID"/>
              </w:rPr>
            </w:pPr>
            <w:r w:rsidRPr="00FF1859">
              <w:rPr>
                <w:rFonts w:eastAsia="Arial"/>
                <w:b/>
                <w:spacing w:val="-1"/>
                <w:w w:val="104"/>
                <w:lang w:val="id-ID"/>
              </w:rPr>
              <w:t>Nama Pendidikan</w:t>
            </w:r>
          </w:p>
        </w:tc>
        <w:tc>
          <w:tcPr>
            <w:tcW w:w="18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090988" w:rsidRPr="00FF1859" w:rsidRDefault="00090988" w:rsidP="0007184D">
            <w:pPr>
              <w:spacing w:before="9" w:line="180" w:lineRule="exact"/>
              <w:jc w:val="center"/>
              <w:rPr>
                <w:b/>
              </w:rPr>
            </w:pPr>
          </w:p>
          <w:p w:rsidR="00090988" w:rsidRPr="00FF1859" w:rsidRDefault="00090988" w:rsidP="0007184D">
            <w:pPr>
              <w:spacing w:line="200" w:lineRule="exact"/>
              <w:jc w:val="center"/>
              <w:rPr>
                <w:b/>
              </w:rPr>
            </w:pPr>
          </w:p>
          <w:p w:rsidR="00090988" w:rsidRPr="00FF1859" w:rsidRDefault="0007184D" w:rsidP="0007184D">
            <w:pPr>
              <w:ind w:left="131"/>
              <w:jc w:val="center"/>
              <w:rPr>
                <w:rFonts w:eastAsia="Arial"/>
                <w:b/>
                <w:lang w:val="id-ID"/>
              </w:rPr>
            </w:pPr>
            <w:r w:rsidRPr="00FF1859">
              <w:rPr>
                <w:rFonts w:eastAsia="Arial"/>
                <w:b/>
                <w:w w:val="104"/>
                <w:lang w:val="id-ID"/>
              </w:rPr>
              <w:t>Jurusan</w:t>
            </w:r>
          </w:p>
        </w:tc>
        <w:tc>
          <w:tcPr>
            <w:tcW w:w="154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FF1859" w:rsidRDefault="00090988" w:rsidP="00C21832">
            <w:pPr>
              <w:spacing w:before="1" w:line="140" w:lineRule="exact"/>
              <w:jc w:val="center"/>
              <w:rPr>
                <w:b/>
              </w:rPr>
            </w:pPr>
          </w:p>
          <w:p w:rsidR="00090988" w:rsidRPr="00FF1859" w:rsidRDefault="00C21832" w:rsidP="00C21832">
            <w:pPr>
              <w:jc w:val="center"/>
              <w:rPr>
                <w:rFonts w:eastAsia="Arial"/>
                <w:b/>
                <w:lang w:val="id-ID"/>
              </w:rPr>
            </w:pPr>
            <w:r>
              <w:rPr>
                <w:rFonts w:eastAsia="Arial"/>
                <w:b/>
                <w:spacing w:val="9"/>
                <w:lang w:val="id-ID"/>
              </w:rPr>
              <w:t xml:space="preserve"> Waktu Studi</w:t>
            </w:r>
          </w:p>
        </w:tc>
        <w:tc>
          <w:tcPr>
            <w:tcW w:w="9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090988" w:rsidRPr="00FF1859" w:rsidRDefault="0007184D" w:rsidP="00C21832">
            <w:pPr>
              <w:jc w:val="center"/>
              <w:rPr>
                <w:rFonts w:eastAsia="Arial"/>
                <w:b/>
                <w:lang w:val="id-ID"/>
              </w:rPr>
            </w:pPr>
            <w:r w:rsidRPr="00FF1859">
              <w:rPr>
                <w:b/>
                <w:lang w:val="id-ID"/>
              </w:rPr>
              <w:t>Nilai</w:t>
            </w:r>
          </w:p>
        </w:tc>
        <w:tc>
          <w:tcPr>
            <w:tcW w:w="122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090988" w:rsidRPr="00FF1859" w:rsidRDefault="0007184D" w:rsidP="0007184D">
            <w:pPr>
              <w:rPr>
                <w:rFonts w:eastAsia="Arial"/>
                <w:b/>
                <w:lang w:val="id-ID"/>
              </w:rPr>
            </w:pPr>
            <w:r w:rsidRPr="00FF1859">
              <w:rPr>
                <w:b/>
                <w:lang w:val="id-ID"/>
              </w:rPr>
              <w:t xml:space="preserve">     </w:t>
            </w:r>
            <w:r w:rsidRPr="00FF1859">
              <w:rPr>
                <w:rFonts w:eastAsia="Arial"/>
                <w:b/>
                <w:w w:val="105"/>
                <w:lang w:val="id-ID"/>
              </w:rPr>
              <w:t>Promotor</w:t>
            </w:r>
          </w:p>
        </w:tc>
      </w:tr>
      <w:tr w:rsidR="00090988" w:rsidRPr="0007184D" w:rsidTr="00C21832">
        <w:trPr>
          <w:trHeight w:hRule="exact" w:val="699"/>
        </w:trPr>
        <w:tc>
          <w:tcPr>
            <w:tcW w:w="56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FF1859" w:rsidRDefault="00090988" w:rsidP="0007184D">
            <w:pPr>
              <w:spacing w:before="1" w:line="140" w:lineRule="exact"/>
              <w:jc w:val="center"/>
              <w:rPr>
                <w:b/>
              </w:rPr>
            </w:pPr>
          </w:p>
          <w:p w:rsidR="00090988" w:rsidRPr="00FF1859" w:rsidRDefault="00FF1859" w:rsidP="0007184D">
            <w:pPr>
              <w:ind w:left="163"/>
              <w:jc w:val="center"/>
              <w:rPr>
                <w:rFonts w:eastAsia="Arial"/>
                <w:b/>
              </w:rPr>
            </w:pPr>
            <w:proofErr w:type="spellStart"/>
            <w:r w:rsidRPr="00FF1859">
              <w:rPr>
                <w:rFonts w:eastAsia="Arial"/>
                <w:b/>
                <w:spacing w:val="1"/>
              </w:rPr>
              <w:t>T</w:t>
            </w:r>
            <w:r w:rsidRPr="00FF1859">
              <w:rPr>
                <w:rFonts w:eastAsia="Arial"/>
                <w:b/>
                <w:spacing w:val="-1"/>
              </w:rPr>
              <w:t>ahu</w:t>
            </w:r>
            <w:r w:rsidRPr="00FF1859">
              <w:rPr>
                <w:rFonts w:eastAsia="Arial"/>
                <w:b/>
              </w:rPr>
              <w:t>n</w:t>
            </w:r>
            <w:proofErr w:type="spellEnd"/>
            <w:r w:rsidRPr="00FF1859">
              <w:rPr>
                <w:rFonts w:eastAsia="Arial"/>
                <w:b/>
                <w:spacing w:val="21"/>
              </w:rPr>
              <w:t xml:space="preserve"> </w:t>
            </w:r>
            <w:proofErr w:type="spellStart"/>
            <w:r w:rsidRPr="00FF1859">
              <w:rPr>
                <w:rFonts w:eastAsia="Arial"/>
                <w:b/>
                <w:w w:val="104"/>
              </w:rPr>
              <w:t>M</w:t>
            </w:r>
            <w:r w:rsidRPr="00FF1859">
              <w:rPr>
                <w:rFonts w:eastAsia="Arial"/>
                <w:b/>
                <w:spacing w:val="-1"/>
                <w:w w:val="104"/>
              </w:rPr>
              <w:t>a</w:t>
            </w:r>
            <w:r w:rsidRPr="00FF1859">
              <w:rPr>
                <w:rFonts w:eastAsia="Arial"/>
                <w:b/>
                <w:spacing w:val="-4"/>
                <w:w w:val="104"/>
              </w:rPr>
              <w:t>s</w:t>
            </w:r>
            <w:r w:rsidRPr="00FF1859">
              <w:rPr>
                <w:rFonts w:eastAsia="Arial"/>
                <w:b/>
                <w:spacing w:val="-1"/>
                <w:w w:val="104"/>
              </w:rPr>
              <w:t>u</w:t>
            </w:r>
            <w:r w:rsidRPr="00FF1859">
              <w:rPr>
                <w:rFonts w:eastAsia="Arial"/>
                <w:b/>
                <w:w w:val="104"/>
              </w:rPr>
              <w:t>k</w:t>
            </w:r>
            <w:proofErr w:type="spellEnd"/>
          </w:p>
        </w:tc>
        <w:tc>
          <w:tcPr>
            <w:tcW w:w="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FF1859" w:rsidRDefault="00090988" w:rsidP="0007184D">
            <w:pPr>
              <w:spacing w:before="1" w:line="140" w:lineRule="exact"/>
              <w:jc w:val="center"/>
              <w:rPr>
                <w:b/>
              </w:rPr>
            </w:pPr>
          </w:p>
          <w:p w:rsidR="00090988" w:rsidRPr="00FF1859" w:rsidRDefault="00FF1859" w:rsidP="00C21832">
            <w:pPr>
              <w:jc w:val="center"/>
              <w:rPr>
                <w:rFonts w:eastAsia="Arial"/>
                <w:b/>
              </w:rPr>
            </w:pPr>
            <w:proofErr w:type="spellStart"/>
            <w:r w:rsidRPr="00FF1859">
              <w:rPr>
                <w:rFonts w:eastAsia="Arial"/>
                <w:b/>
                <w:spacing w:val="1"/>
              </w:rPr>
              <w:t>T</w:t>
            </w:r>
            <w:r w:rsidRPr="00FF1859">
              <w:rPr>
                <w:rFonts w:eastAsia="Arial"/>
                <w:b/>
                <w:spacing w:val="-1"/>
              </w:rPr>
              <w:t>ahu</w:t>
            </w:r>
            <w:r w:rsidRPr="00FF1859">
              <w:rPr>
                <w:rFonts w:eastAsia="Arial"/>
                <w:b/>
              </w:rPr>
              <w:t>n</w:t>
            </w:r>
            <w:proofErr w:type="spellEnd"/>
            <w:r w:rsidRPr="00FF1859">
              <w:rPr>
                <w:rFonts w:eastAsia="Arial"/>
                <w:b/>
                <w:spacing w:val="21"/>
              </w:rPr>
              <w:t xml:space="preserve"> </w:t>
            </w:r>
            <w:proofErr w:type="spellStart"/>
            <w:r w:rsidRPr="00FF1859">
              <w:rPr>
                <w:rFonts w:eastAsia="Arial"/>
                <w:b/>
                <w:w w:val="105"/>
              </w:rPr>
              <w:t>K</w:t>
            </w:r>
            <w:r w:rsidRPr="00FF1859">
              <w:rPr>
                <w:rFonts w:eastAsia="Arial"/>
                <w:b/>
                <w:spacing w:val="-2"/>
                <w:w w:val="105"/>
              </w:rPr>
              <w:t>e</w:t>
            </w:r>
            <w:r w:rsidRPr="00FF1859">
              <w:rPr>
                <w:rFonts w:eastAsia="Arial"/>
                <w:b/>
                <w:spacing w:val="3"/>
                <w:w w:val="104"/>
              </w:rPr>
              <w:t>l</w:t>
            </w:r>
            <w:r w:rsidRPr="00FF1859">
              <w:rPr>
                <w:rFonts w:eastAsia="Arial"/>
                <w:b/>
                <w:spacing w:val="-1"/>
                <w:w w:val="104"/>
              </w:rPr>
              <w:t>ua</w:t>
            </w:r>
            <w:r w:rsidRPr="00FF1859">
              <w:rPr>
                <w:rFonts w:eastAsia="Arial"/>
                <w:b/>
                <w:w w:val="104"/>
              </w:rPr>
              <w:t>r</w:t>
            </w:r>
            <w:proofErr w:type="spellEnd"/>
          </w:p>
        </w:tc>
        <w:tc>
          <w:tcPr>
            <w:tcW w:w="9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</w:tr>
      <w:tr w:rsidR="00090988" w:rsidRPr="0007184D" w:rsidTr="006B58FA">
        <w:trPr>
          <w:trHeight w:hRule="exact" w:val="1166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5"/>
                <w:sz w:val="24"/>
                <w:szCs w:val="24"/>
              </w:rPr>
              <w:t>SD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6B58FA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SD Rejowinangun Utara 4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1993</w:t>
            </w:r>
          </w:p>
        </w:tc>
        <w:tc>
          <w:tcPr>
            <w:tcW w:w="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1999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4F47F4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  <w:tc>
          <w:tcPr>
            <w:tcW w:w="12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5"/>
                <w:sz w:val="24"/>
                <w:szCs w:val="24"/>
              </w:rPr>
              <w:t>S</w:t>
            </w:r>
            <w:r w:rsidRPr="0007184D">
              <w:rPr>
                <w:rFonts w:eastAsia="Arial"/>
                <w:spacing w:val="-2"/>
                <w:w w:val="105"/>
                <w:sz w:val="24"/>
                <w:szCs w:val="24"/>
              </w:rPr>
              <w:t>L</w:t>
            </w:r>
            <w:r w:rsidRPr="0007184D">
              <w:rPr>
                <w:rFonts w:eastAsia="Arial"/>
                <w:spacing w:val="1"/>
                <w:w w:val="105"/>
                <w:sz w:val="24"/>
                <w:szCs w:val="24"/>
              </w:rPr>
              <w:t>T</w:t>
            </w:r>
            <w:r w:rsidRPr="0007184D">
              <w:rPr>
                <w:rFonts w:eastAsia="Arial"/>
                <w:w w:val="105"/>
                <w:sz w:val="24"/>
                <w:szCs w:val="24"/>
              </w:rPr>
              <w:t>P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21832" w:rsidRDefault="00C21832" w:rsidP="006B58FA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SLTP Negeri 8 </w:t>
            </w:r>
          </w:p>
          <w:p w:rsidR="00090988" w:rsidRPr="00C21832" w:rsidRDefault="00C21832" w:rsidP="006B58FA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Kota Magelang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1999</w:t>
            </w:r>
          </w:p>
        </w:tc>
        <w:tc>
          <w:tcPr>
            <w:tcW w:w="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2002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4F47F4" w:rsidRDefault="004F47F4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  <w:tc>
          <w:tcPr>
            <w:tcW w:w="12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5"/>
                <w:sz w:val="24"/>
                <w:szCs w:val="24"/>
              </w:rPr>
              <w:t>S</w:t>
            </w:r>
            <w:r w:rsidRPr="0007184D">
              <w:rPr>
                <w:rFonts w:eastAsia="Arial"/>
                <w:spacing w:val="-2"/>
                <w:w w:val="105"/>
                <w:sz w:val="24"/>
                <w:szCs w:val="24"/>
              </w:rPr>
              <w:t>L</w:t>
            </w:r>
            <w:r w:rsidRPr="0007184D">
              <w:rPr>
                <w:rFonts w:eastAsia="Arial"/>
                <w:spacing w:val="1"/>
                <w:w w:val="105"/>
                <w:sz w:val="24"/>
                <w:szCs w:val="24"/>
              </w:rPr>
              <w:t>T</w:t>
            </w:r>
            <w:r w:rsidRPr="0007184D">
              <w:rPr>
                <w:rFonts w:eastAsia="Arial"/>
                <w:w w:val="105"/>
                <w:sz w:val="24"/>
                <w:szCs w:val="24"/>
              </w:rPr>
              <w:t>A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Default="00C21832" w:rsidP="006B58FA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SMK Negeri 2</w:t>
            </w:r>
          </w:p>
          <w:p w:rsidR="00C21832" w:rsidRPr="00C21832" w:rsidRDefault="00C21832" w:rsidP="006B58FA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Kota Magelang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Administrasi Perkantoran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2002</w:t>
            </w:r>
          </w:p>
        </w:tc>
        <w:tc>
          <w:tcPr>
            <w:tcW w:w="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2005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4F47F4" w:rsidRDefault="004F47F4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  <w:tc>
          <w:tcPr>
            <w:tcW w:w="12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C21832" w:rsidRDefault="00C21832">
            <w:pPr>
              <w:ind w:left="127"/>
              <w:rPr>
                <w:rFonts w:eastAsia="Arial"/>
                <w:sz w:val="24"/>
                <w:szCs w:val="24"/>
                <w:lang w:val="id-ID"/>
              </w:rPr>
            </w:pPr>
            <w:r>
              <w:rPr>
                <w:rFonts w:eastAsia="Arial"/>
                <w:w w:val="104"/>
                <w:sz w:val="24"/>
                <w:szCs w:val="24"/>
                <w:lang w:val="id-ID"/>
              </w:rPr>
              <w:t>4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sz w:val="24"/>
                <w:szCs w:val="24"/>
              </w:rPr>
              <w:t>S</w:t>
            </w:r>
            <w:r w:rsidRPr="0007184D">
              <w:rPr>
                <w:rFonts w:eastAsia="Arial"/>
                <w:spacing w:val="8"/>
                <w:sz w:val="24"/>
                <w:szCs w:val="24"/>
              </w:rPr>
              <w:t xml:space="preserve"> </w:t>
            </w:r>
            <w:r w:rsidRPr="0007184D">
              <w:rPr>
                <w:rFonts w:eastAsia="Arial"/>
                <w:w w:val="105"/>
                <w:sz w:val="24"/>
                <w:szCs w:val="24"/>
              </w:rPr>
              <w:t>I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Default="00C21832" w:rsidP="006B58FA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STMIK Bina Patria</w:t>
            </w:r>
          </w:p>
          <w:p w:rsidR="00C21832" w:rsidRPr="00C21832" w:rsidRDefault="00C21832" w:rsidP="006B58FA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Kota Magelang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S1 Sistem Informasi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2009</w:t>
            </w:r>
          </w:p>
        </w:tc>
        <w:tc>
          <w:tcPr>
            <w:tcW w:w="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2013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Default="004F47F4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IPK :</w:t>
            </w:r>
          </w:p>
          <w:p w:rsidR="004F47F4" w:rsidRPr="004F47F4" w:rsidRDefault="004F47F4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3.26</w:t>
            </w:r>
          </w:p>
        </w:tc>
        <w:tc>
          <w:tcPr>
            <w:tcW w:w="12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C21832" w:rsidRDefault="00C21832" w:rsidP="00C2183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</w:tr>
    </w:tbl>
    <w:p w:rsidR="00090988" w:rsidRPr="0007184D" w:rsidRDefault="00090988">
      <w:pPr>
        <w:spacing w:before="7" w:line="180" w:lineRule="exact"/>
        <w:rPr>
          <w:sz w:val="24"/>
          <w:szCs w:val="24"/>
        </w:rPr>
      </w:pPr>
    </w:p>
    <w:p w:rsidR="00DA1390" w:rsidRDefault="00DA1390">
      <w:pPr>
        <w:spacing w:before="86" w:line="180" w:lineRule="exact"/>
        <w:ind w:left="148"/>
        <w:rPr>
          <w:rFonts w:eastAsia="Arial"/>
          <w:b/>
          <w:spacing w:val="1"/>
          <w:sz w:val="24"/>
          <w:szCs w:val="24"/>
          <w:lang w:val="id-ID"/>
        </w:rPr>
      </w:pPr>
    </w:p>
    <w:p w:rsidR="00DA1390" w:rsidRDefault="00DA1390">
      <w:pPr>
        <w:spacing w:before="86" w:line="180" w:lineRule="exact"/>
        <w:ind w:left="148"/>
        <w:rPr>
          <w:rFonts w:eastAsia="Arial"/>
          <w:b/>
          <w:spacing w:val="1"/>
          <w:sz w:val="24"/>
          <w:szCs w:val="24"/>
          <w:lang w:val="id-ID"/>
        </w:rPr>
      </w:pPr>
    </w:p>
    <w:p w:rsidR="00090988" w:rsidRPr="0007184D" w:rsidRDefault="00FF1859">
      <w:pPr>
        <w:spacing w:before="86" w:line="180" w:lineRule="exact"/>
        <w:ind w:left="148"/>
        <w:rPr>
          <w:rFonts w:eastAsia="Arial"/>
          <w:sz w:val="24"/>
          <w:szCs w:val="24"/>
        </w:rPr>
      </w:pPr>
      <w:r w:rsidRPr="0007184D">
        <w:rPr>
          <w:rFonts w:eastAsia="Arial"/>
          <w:b/>
          <w:spacing w:val="1"/>
          <w:sz w:val="24"/>
          <w:szCs w:val="24"/>
        </w:rPr>
        <w:t>III</w:t>
      </w:r>
      <w:r w:rsidRPr="0007184D">
        <w:rPr>
          <w:rFonts w:eastAsia="Arial"/>
          <w:b/>
          <w:sz w:val="24"/>
          <w:szCs w:val="24"/>
        </w:rPr>
        <w:t>.</w:t>
      </w:r>
      <w:r w:rsidRPr="0007184D">
        <w:rPr>
          <w:rFonts w:eastAsia="Arial"/>
          <w:b/>
          <w:spacing w:val="14"/>
          <w:sz w:val="24"/>
          <w:szCs w:val="24"/>
        </w:rPr>
        <w:t xml:space="preserve"> </w:t>
      </w:r>
      <w:r w:rsidRPr="0007184D">
        <w:rPr>
          <w:rFonts w:eastAsia="Arial"/>
          <w:b/>
          <w:spacing w:val="-1"/>
          <w:sz w:val="24"/>
          <w:szCs w:val="24"/>
        </w:rPr>
        <w:t>R</w:t>
      </w:r>
      <w:r w:rsidRPr="0007184D">
        <w:rPr>
          <w:rFonts w:eastAsia="Arial"/>
          <w:b/>
          <w:spacing w:val="1"/>
          <w:sz w:val="24"/>
          <w:szCs w:val="24"/>
        </w:rPr>
        <w:t>I</w:t>
      </w:r>
      <w:r w:rsidRPr="0007184D">
        <w:rPr>
          <w:rFonts w:eastAsia="Arial"/>
          <w:b/>
          <w:spacing w:val="-3"/>
          <w:sz w:val="24"/>
          <w:szCs w:val="24"/>
        </w:rPr>
        <w:t>W</w:t>
      </w:r>
      <w:r w:rsidRPr="0007184D">
        <w:rPr>
          <w:rFonts w:eastAsia="Arial"/>
          <w:b/>
          <w:spacing w:val="-5"/>
          <w:sz w:val="24"/>
          <w:szCs w:val="24"/>
        </w:rPr>
        <w:t>A</w:t>
      </w:r>
      <w:r w:rsidRPr="0007184D">
        <w:rPr>
          <w:rFonts w:eastAsia="Arial"/>
          <w:b/>
          <w:sz w:val="24"/>
          <w:szCs w:val="24"/>
        </w:rPr>
        <w:t>Y</w:t>
      </w:r>
      <w:r w:rsidRPr="0007184D">
        <w:rPr>
          <w:rFonts w:eastAsia="Arial"/>
          <w:b/>
          <w:spacing w:val="-5"/>
          <w:sz w:val="24"/>
          <w:szCs w:val="24"/>
        </w:rPr>
        <w:t>A</w:t>
      </w:r>
      <w:r w:rsidRPr="0007184D">
        <w:rPr>
          <w:rFonts w:eastAsia="Arial"/>
          <w:b/>
          <w:sz w:val="24"/>
          <w:szCs w:val="24"/>
        </w:rPr>
        <w:t>T</w:t>
      </w:r>
      <w:r w:rsidRPr="0007184D">
        <w:rPr>
          <w:rFonts w:eastAsia="Arial"/>
          <w:b/>
          <w:spacing w:val="44"/>
          <w:sz w:val="24"/>
          <w:szCs w:val="24"/>
        </w:rPr>
        <w:t xml:space="preserve"> </w:t>
      </w:r>
      <w:r w:rsidRPr="0007184D">
        <w:rPr>
          <w:rFonts w:eastAsia="Arial"/>
          <w:b/>
          <w:w w:val="105"/>
          <w:sz w:val="24"/>
          <w:szCs w:val="24"/>
        </w:rPr>
        <w:t>PE</w:t>
      </w:r>
      <w:r w:rsidRPr="0007184D">
        <w:rPr>
          <w:rFonts w:eastAsia="Arial"/>
          <w:b/>
          <w:spacing w:val="-1"/>
          <w:w w:val="105"/>
          <w:sz w:val="24"/>
          <w:szCs w:val="24"/>
        </w:rPr>
        <w:t>K</w:t>
      </w:r>
      <w:r w:rsidRPr="0007184D">
        <w:rPr>
          <w:rFonts w:eastAsia="Arial"/>
          <w:b/>
          <w:w w:val="105"/>
          <w:sz w:val="24"/>
          <w:szCs w:val="24"/>
        </w:rPr>
        <w:t>E</w:t>
      </w:r>
      <w:r w:rsidRPr="0007184D">
        <w:rPr>
          <w:rFonts w:eastAsia="Arial"/>
          <w:b/>
          <w:spacing w:val="-1"/>
          <w:w w:val="105"/>
          <w:sz w:val="24"/>
          <w:szCs w:val="24"/>
        </w:rPr>
        <w:t>R</w:t>
      </w:r>
      <w:r w:rsidRPr="0007184D">
        <w:rPr>
          <w:rFonts w:eastAsia="Arial"/>
          <w:b/>
          <w:spacing w:val="-1"/>
          <w:w w:val="104"/>
          <w:sz w:val="24"/>
          <w:szCs w:val="24"/>
        </w:rPr>
        <w:t>J</w:t>
      </w:r>
      <w:r w:rsidRPr="0007184D">
        <w:rPr>
          <w:rFonts w:eastAsia="Arial"/>
          <w:b/>
          <w:spacing w:val="-5"/>
          <w:w w:val="104"/>
          <w:sz w:val="24"/>
          <w:szCs w:val="24"/>
        </w:rPr>
        <w:t>AA</w:t>
      </w:r>
      <w:r w:rsidRPr="0007184D">
        <w:rPr>
          <w:rFonts w:eastAsia="Arial"/>
          <w:b/>
          <w:w w:val="104"/>
          <w:sz w:val="24"/>
          <w:szCs w:val="24"/>
        </w:rPr>
        <w:t>N</w:t>
      </w:r>
    </w:p>
    <w:p w:rsidR="00090988" w:rsidRPr="0007184D" w:rsidRDefault="00090988">
      <w:pPr>
        <w:spacing w:before="6" w:line="0" w:lineRule="atLeast"/>
        <w:rPr>
          <w:sz w:val="24"/>
          <w:szCs w:val="24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4"/>
        <w:gridCol w:w="1689"/>
        <w:gridCol w:w="1417"/>
        <w:gridCol w:w="1276"/>
        <w:gridCol w:w="850"/>
        <w:gridCol w:w="851"/>
        <w:gridCol w:w="709"/>
        <w:gridCol w:w="850"/>
        <w:gridCol w:w="1350"/>
      </w:tblGrid>
      <w:tr w:rsidR="00090988" w:rsidRPr="0007184D" w:rsidTr="00181372">
        <w:trPr>
          <w:trHeight w:hRule="exact" w:val="880"/>
        </w:trPr>
        <w:tc>
          <w:tcPr>
            <w:tcW w:w="34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90988" w:rsidRPr="00181372" w:rsidRDefault="00090988">
            <w:pPr>
              <w:spacing w:before="9" w:line="180" w:lineRule="exact"/>
            </w:pPr>
          </w:p>
          <w:p w:rsidR="00090988" w:rsidRPr="00181372" w:rsidRDefault="00090988">
            <w:pPr>
              <w:spacing w:line="200" w:lineRule="exact"/>
            </w:pPr>
          </w:p>
          <w:p w:rsidR="00090988" w:rsidRPr="00181372" w:rsidRDefault="00181372">
            <w:pPr>
              <w:ind w:left="23" w:right="-41"/>
              <w:rPr>
                <w:rFonts w:eastAsia="Arial"/>
                <w:lang w:val="id-ID"/>
              </w:rPr>
            </w:pPr>
            <w:r w:rsidRPr="00181372">
              <w:rPr>
                <w:rFonts w:eastAsia="Arial"/>
                <w:spacing w:val="-1"/>
                <w:w w:val="104"/>
                <w:lang w:val="id-ID"/>
              </w:rPr>
              <w:t>No.</w:t>
            </w:r>
          </w:p>
        </w:tc>
        <w:tc>
          <w:tcPr>
            <w:tcW w:w="168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90988" w:rsidRPr="00181372" w:rsidRDefault="00090988">
            <w:pPr>
              <w:spacing w:before="5" w:line="280" w:lineRule="exact"/>
            </w:pPr>
          </w:p>
          <w:p w:rsidR="00090988" w:rsidRPr="00181372" w:rsidRDefault="00181372">
            <w:pPr>
              <w:spacing w:line="276" w:lineRule="auto"/>
              <w:ind w:left="283" w:right="248" w:firstLine="40"/>
              <w:rPr>
                <w:rFonts w:eastAsia="Arial"/>
                <w:lang w:val="id-ID"/>
              </w:rPr>
            </w:pPr>
            <w:r w:rsidRPr="00181372">
              <w:rPr>
                <w:rFonts w:eastAsia="Arial"/>
                <w:spacing w:val="1"/>
                <w:w w:val="105"/>
                <w:lang w:val="id-ID"/>
              </w:rPr>
              <w:t>Tempat Bekerja</w:t>
            </w:r>
          </w:p>
        </w:tc>
        <w:tc>
          <w:tcPr>
            <w:tcW w:w="141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90988" w:rsidRPr="00181372" w:rsidRDefault="00090988">
            <w:pPr>
              <w:spacing w:before="5" w:line="280" w:lineRule="exact"/>
            </w:pPr>
          </w:p>
          <w:p w:rsidR="00090988" w:rsidRPr="00181372" w:rsidRDefault="00181372" w:rsidP="00181372">
            <w:pPr>
              <w:spacing w:line="276" w:lineRule="auto"/>
              <w:ind w:left="65" w:right="78"/>
              <w:rPr>
                <w:rFonts w:eastAsia="Arial"/>
                <w:lang w:val="id-ID"/>
              </w:rPr>
            </w:pPr>
            <w:r w:rsidRPr="00181372">
              <w:rPr>
                <w:rFonts w:eastAsia="Arial"/>
                <w:lang w:val="id-ID"/>
              </w:rPr>
              <w:t>Pangkat</w:t>
            </w:r>
            <w:r>
              <w:rPr>
                <w:rFonts w:eastAsia="Arial"/>
                <w:lang w:val="id-ID"/>
              </w:rPr>
              <w:t xml:space="preserve"> </w:t>
            </w:r>
            <w:r w:rsidRPr="00181372">
              <w:rPr>
                <w:rFonts w:eastAsia="Arial"/>
                <w:lang w:val="id-ID"/>
              </w:rPr>
              <w:t>/</w:t>
            </w:r>
            <w:r>
              <w:rPr>
                <w:rFonts w:eastAsia="Arial"/>
                <w:lang w:val="id-ID"/>
              </w:rPr>
              <w:t xml:space="preserve"> </w:t>
            </w:r>
            <w:r w:rsidRPr="00181372">
              <w:rPr>
                <w:rFonts w:eastAsia="Arial"/>
                <w:lang w:val="id-ID"/>
              </w:rPr>
              <w:t>Jabatan</w:t>
            </w:r>
          </w:p>
        </w:tc>
        <w:tc>
          <w:tcPr>
            <w:tcW w:w="12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90988" w:rsidRPr="00181372" w:rsidRDefault="00181372">
            <w:pPr>
              <w:spacing w:before="2"/>
              <w:ind w:left="90" w:right="70"/>
              <w:jc w:val="center"/>
              <w:rPr>
                <w:rFonts w:eastAsia="Arial"/>
                <w:lang w:val="id-ID"/>
              </w:rPr>
            </w:pPr>
            <w:r w:rsidRPr="00181372">
              <w:rPr>
                <w:rFonts w:eastAsia="Arial"/>
                <w:w w:val="105"/>
                <w:lang w:val="id-ID"/>
              </w:rPr>
              <w:t>Berlaku terhitung mulai tanggal</w:t>
            </w:r>
          </w:p>
        </w:tc>
        <w:tc>
          <w:tcPr>
            <w:tcW w:w="8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090988" w:rsidRPr="00181372" w:rsidRDefault="00090988" w:rsidP="00181372">
            <w:pPr>
              <w:spacing w:before="13" w:line="260" w:lineRule="exact"/>
              <w:jc w:val="center"/>
            </w:pPr>
          </w:p>
          <w:p w:rsidR="00090988" w:rsidRPr="00181372" w:rsidRDefault="00181372" w:rsidP="00181372">
            <w:pPr>
              <w:spacing w:line="323" w:lineRule="auto"/>
              <w:ind w:right="39"/>
              <w:jc w:val="center"/>
              <w:rPr>
                <w:rFonts w:eastAsia="Arial"/>
                <w:lang w:val="id-ID"/>
              </w:rPr>
            </w:pPr>
            <w:r w:rsidRPr="00181372">
              <w:rPr>
                <w:rFonts w:eastAsia="Arial"/>
                <w:spacing w:val="1"/>
                <w:w w:val="105"/>
                <w:lang w:val="id-ID"/>
              </w:rPr>
              <w:t>Gaji Pokok</w:t>
            </w:r>
          </w:p>
        </w:tc>
        <w:tc>
          <w:tcPr>
            <w:tcW w:w="241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181372" w:rsidRDefault="00090988">
            <w:pPr>
              <w:spacing w:before="1" w:line="140" w:lineRule="exact"/>
            </w:pPr>
          </w:p>
          <w:p w:rsidR="00090988" w:rsidRPr="00181372" w:rsidRDefault="00181372" w:rsidP="00181372">
            <w:pPr>
              <w:jc w:val="center"/>
              <w:rPr>
                <w:rFonts w:eastAsia="Arial"/>
                <w:lang w:val="id-ID"/>
              </w:rPr>
            </w:pPr>
            <w:r w:rsidRPr="00181372">
              <w:rPr>
                <w:rFonts w:eastAsia="Arial"/>
                <w:lang w:val="id-ID"/>
              </w:rPr>
              <w:t>Surat Keputusan</w:t>
            </w:r>
          </w:p>
        </w:tc>
        <w:tc>
          <w:tcPr>
            <w:tcW w:w="13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090988" w:rsidRPr="00181372" w:rsidRDefault="00181372" w:rsidP="00181372">
            <w:pPr>
              <w:spacing w:before="2"/>
              <w:ind w:right="74"/>
              <w:jc w:val="center"/>
              <w:rPr>
                <w:rFonts w:eastAsia="Arial"/>
                <w:lang w:val="id-ID"/>
              </w:rPr>
            </w:pPr>
            <w:r w:rsidRPr="00181372">
              <w:rPr>
                <w:rFonts w:eastAsia="Arial"/>
                <w:w w:val="105"/>
                <w:lang w:val="id-ID"/>
              </w:rPr>
              <w:t>Peraturan Yang dijadikan dasar</w:t>
            </w:r>
          </w:p>
        </w:tc>
      </w:tr>
      <w:tr w:rsidR="00090988" w:rsidRPr="0007184D" w:rsidTr="00181372">
        <w:trPr>
          <w:trHeight w:hRule="exact" w:val="566"/>
        </w:trPr>
        <w:tc>
          <w:tcPr>
            <w:tcW w:w="34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181372" w:rsidRDefault="00181372" w:rsidP="00181372">
            <w:pPr>
              <w:ind w:left="79"/>
              <w:jc w:val="center"/>
              <w:rPr>
                <w:rFonts w:eastAsia="Arial"/>
                <w:lang w:val="id-ID"/>
              </w:rPr>
            </w:pPr>
            <w:r w:rsidRPr="00181372">
              <w:rPr>
                <w:lang w:val="id-ID"/>
              </w:rPr>
              <w:t>Pejabat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181372" w:rsidRDefault="00090988" w:rsidP="00181372">
            <w:pPr>
              <w:spacing w:before="1" w:line="140" w:lineRule="exact"/>
              <w:jc w:val="center"/>
            </w:pPr>
          </w:p>
          <w:p w:rsidR="00090988" w:rsidRPr="00181372" w:rsidRDefault="00181372" w:rsidP="00181372">
            <w:pPr>
              <w:ind w:left="49"/>
              <w:jc w:val="center"/>
              <w:rPr>
                <w:rFonts w:eastAsia="Arial"/>
                <w:lang w:val="id-ID"/>
              </w:rPr>
            </w:pPr>
            <w:r w:rsidRPr="00181372">
              <w:rPr>
                <w:rFonts w:eastAsia="Arial"/>
                <w:spacing w:val="-1"/>
                <w:w w:val="104"/>
                <w:lang w:val="id-ID"/>
              </w:rPr>
              <w:t>Nomor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181372" w:rsidRDefault="00090988" w:rsidP="00181372">
            <w:pPr>
              <w:spacing w:before="1" w:line="140" w:lineRule="exact"/>
              <w:jc w:val="center"/>
            </w:pPr>
          </w:p>
          <w:p w:rsidR="00090988" w:rsidRPr="00181372" w:rsidRDefault="00181372" w:rsidP="00181372">
            <w:pPr>
              <w:ind w:left="52"/>
              <w:jc w:val="center"/>
              <w:rPr>
                <w:rFonts w:eastAsia="Arial"/>
                <w:lang w:val="id-ID"/>
              </w:rPr>
            </w:pPr>
            <w:r w:rsidRPr="00181372">
              <w:rPr>
                <w:rFonts w:eastAsia="Arial"/>
                <w:spacing w:val="1"/>
                <w:w w:val="105"/>
                <w:lang w:val="id-ID"/>
              </w:rPr>
              <w:t>Tanggal</w:t>
            </w:r>
          </w:p>
        </w:tc>
        <w:tc>
          <w:tcPr>
            <w:tcW w:w="13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rPr>
                <w:sz w:val="24"/>
                <w:szCs w:val="24"/>
              </w:rPr>
            </w:pPr>
          </w:p>
        </w:tc>
      </w:tr>
      <w:tr w:rsidR="00FB5866" w:rsidRPr="0007184D" w:rsidTr="00DA1390">
        <w:trPr>
          <w:trHeight w:hRule="exact" w:val="584"/>
        </w:trPr>
        <w:tc>
          <w:tcPr>
            <w:tcW w:w="3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66" w:rsidRPr="0007184D" w:rsidRDefault="00FB5866">
            <w:pPr>
              <w:spacing w:before="3" w:line="180" w:lineRule="exact"/>
              <w:rPr>
                <w:sz w:val="24"/>
                <w:szCs w:val="24"/>
              </w:rPr>
            </w:pPr>
          </w:p>
          <w:p w:rsidR="00FB5866" w:rsidRPr="0007184D" w:rsidRDefault="00FB5866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181372" w:rsidRDefault="00FB5866" w:rsidP="00DA1390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Matahari Dept. Store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181372" w:rsidRDefault="00FB5866" w:rsidP="00FB5866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SPG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181372" w:rsidRDefault="00FB5866" w:rsidP="00181372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 2005 - 2006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181372" w:rsidRDefault="00FB5866" w:rsidP="003A49E5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750.000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181372" w:rsidRDefault="00FB5866" w:rsidP="00FB5866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b/>
              </w:rPr>
            </w:pPr>
            <w:r w:rsidRPr="00FB5866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b/>
              </w:rPr>
            </w:pPr>
            <w:r w:rsidRPr="00FB5866">
              <w:rPr>
                <w:b/>
              </w:rPr>
              <w:t>-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b/>
              </w:rPr>
            </w:pPr>
            <w:r w:rsidRPr="00FB5866">
              <w:rPr>
                <w:b/>
              </w:rPr>
              <w:t>-</w:t>
            </w:r>
          </w:p>
        </w:tc>
      </w:tr>
      <w:tr w:rsidR="00FB5866" w:rsidRPr="0007184D" w:rsidTr="00DA1390">
        <w:trPr>
          <w:trHeight w:hRule="exact" w:val="585"/>
        </w:trPr>
        <w:tc>
          <w:tcPr>
            <w:tcW w:w="3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66" w:rsidRPr="0007184D" w:rsidRDefault="00FB5866">
            <w:pPr>
              <w:spacing w:before="4" w:line="180" w:lineRule="exact"/>
              <w:rPr>
                <w:sz w:val="24"/>
                <w:szCs w:val="24"/>
              </w:rPr>
            </w:pPr>
          </w:p>
          <w:p w:rsidR="00FB5866" w:rsidRPr="0007184D" w:rsidRDefault="00FB5866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2</w:t>
            </w:r>
          </w:p>
        </w:tc>
        <w:tc>
          <w:tcPr>
            <w:tcW w:w="1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181372" w:rsidRDefault="00FB5866" w:rsidP="00DA1390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Ristra Cosmetic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181372" w:rsidRDefault="00FB5866" w:rsidP="00FB5866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Beauty Advisor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181372" w:rsidRDefault="00FB5866" w:rsidP="00181372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 2006 - 2007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181372" w:rsidRDefault="00FB5866" w:rsidP="003A49E5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900.000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b/>
              </w:rPr>
            </w:pPr>
            <w:r w:rsidRPr="00FB5866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b/>
              </w:rPr>
            </w:pPr>
            <w:r w:rsidRPr="00FB5866">
              <w:rPr>
                <w:b/>
              </w:rPr>
              <w:t>-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b/>
              </w:rPr>
            </w:pPr>
            <w:r w:rsidRPr="00FB5866">
              <w:rPr>
                <w:b/>
              </w:rPr>
              <w:t>-</w:t>
            </w:r>
          </w:p>
        </w:tc>
      </w:tr>
      <w:tr w:rsidR="00FB5866" w:rsidRPr="0007184D" w:rsidTr="00DA1390">
        <w:trPr>
          <w:trHeight w:hRule="exact" w:val="925"/>
        </w:trPr>
        <w:tc>
          <w:tcPr>
            <w:tcW w:w="3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66" w:rsidRPr="0007184D" w:rsidRDefault="00FB5866">
            <w:pPr>
              <w:spacing w:before="3" w:line="180" w:lineRule="exact"/>
              <w:rPr>
                <w:sz w:val="24"/>
                <w:szCs w:val="24"/>
              </w:rPr>
            </w:pPr>
          </w:p>
          <w:p w:rsidR="00FB5866" w:rsidRPr="0007184D" w:rsidRDefault="00FB5866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3</w:t>
            </w:r>
          </w:p>
        </w:tc>
        <w:tc>
          <w:tcPr>
            <w:tcW w:w="1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181372" w:rsidRDefault="00FB5866" w:rsidP="00DA1390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Toko Buku Karisma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181372" w:rsidRDefault="00DA1390" w:rsidP="00FB5866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Operator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181372" w:rsidRDefault="00FB5866" w:rsidP="00181372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 2007 - 2009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3A49E5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750.000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b/>
              </w:rPr>
            </w:pPr>
            <w:r w:rsidRPr="00FB5866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b/>
              </w:rPr>
            </w:pPr>
            <w:r w:rsidRPr="00FB5866">
              <w:rPr>
                <w:b/>
              </w:rPr>
              <w:t>-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b/>
              </w:rPr>
            </w:pPr>
            <w:r w:rsidRPr="00FB5866">
              <w:rPr>
                <w:b/>
              </w:rPr>
              <w:t>-</w:t>
            </w:r>
          </w:p>
        </w:tc>
      </w:tr>
      <w:tr w:rsidR="00FB5866" w:rsidRPr="0007184D" w:rsidTr="002D36E7">
        <w:trPr>
          <w:trHeight w:hRule="exact" w:val="919"/>
        </w:trPr>
        <w:tc>
          <w:tcPr>
            <w:tcW w:w="3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66" w:rsidRPr="0007184D" w:rsidRDefault="00FB5866">
            <w:pPr>
              <w:spacing w:before="3" w:line="180" w:lineRule="exact"/>
              <w:rPr>
                <w:sz w:val="24"/>
                <w:szCs w:val="24"/>
              </w:rPr>
            </w:pPr>
          </w:p>
          <w:p w:rsidR="00FB5866" w:rsidRPr="0007184D" w:rsidRDefault="00FB5866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4</w:t>
            </w:r>
          </w:p>
        </w:tc>
        <w:tc>
          <w:tcPr>
            <w:tcW w:w="1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181372" w:rsidRDefault="00FB5866" w:rsidP="00DA1390">
            <w:pPr>
              <w:rPr>
                <w:sz w:val="24"/>
                <w:szCs w:val="24"/>
              </w:rPr>
            </w:pPr>
            <w:r w:rsidRPr="00181372">
              <w:rPr>
                <w:sz w:val="24"/>
                <w:szCs w:val="24"/>
              </w:rPr>
              <w:t xml:space="preserve">PSMP </w:t>
            </w:r>
            <w:proofErr w:type="spellStart"/>
            <w:r w:rsidRPr="00181372">
              <w:rPr>
                <w:sz w:val="24"/>
                <w:szCs w:val="24"/>
              </w:rPr>
              <w:t>Antasena</w:t>
            </w:r>
            <w:proofErr w:type="spellEnd"/>
          </w:p>
          <w:p w:rsidR="00FB5866" w:rsidRPr="002D36E7" w:rsidRDefault="00FB5866" w:rsidP="00DA1390">
            <w:pPr>
              <w:rPr>
                <w:sz w:val="24"/>
                <w:szCs w:val="24"/>
                <w:lang w:val="id-ID"/>
              </w:rPr>
            </w:pPr>
            <w:r w:rsidRPr="00181372">
              <w:rPr>
                <w:sz w:val="24"/>
                <w:szCs w:val="24"/>
              </w:rPr>
              <w:t>(</w:t>
            </w:r>
            <w:proofErr w:type="spellStart"/>
            <w:r w:rsidRPr="00181372">
              <w:rPr>
                <w:sz w:val="24"/>
                <w:szCs w:val="24"/>
              </w:rPr>
              <w:t>Bagian</w:t>
            </w:r>
            <w:proofErr w:type="spellEnd"/>
            <w:r w:rsidR="002D36E7">
              <w:rPr>
                <w:sz w:val="24"/>
                <w:szCs w:val="24"/>
              </w:rPr>
              <w:t xml:space="preserve"> Unit</w:t>
            </w:r>
            <w:r w:rsidR="002D36E7">
              <w:rPr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81372">
              <w:rPr>
                <w:sz w:val="24"/>
                <w:szCs w:val="24"/>
              </w:rPr>
              <w:t>Produksi</w:t>
            </w:r>
            <w:proofErr w:type="spellEnd"/>
            <w:r w:rsidRPr="00181372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181372" w:rsidRDefault="00FB5866" w:rsidP="00FB5866">
            <w:pPr>
              <w:jc w:val="center"/>
              <w:rPr>
                <w:sz w:val="24"/>
                <w:szCs w:val="24"/>
                <w:lang w:val="id-ID"/>
              </w:rPr>
            </w:pPr>
            <w:r w:rsidRPr="00181372">
              <w:rPr>
                <w:sz w:val="24"/>
                <w:szCs w:val="24"/>
                <w:lang w:val="id-ID"/>
              </w:rPr>
              <w:t>Administrasi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181372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 2009 - 2010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3A49E5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750.000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b/>
              </w:rPr>
            </w:pPr>
            <w:r w:rsidRPr="00FB5866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b/>
              </w:rPr>
            </w:pPr>
            <w:r w:rsidRPr="00FB5866">
              <w:rPr>
                <w:b/>
              </w:rPr>
              <w:t>-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b/>
              </w:rPr>
            </w:pPr>
            <w:r w:rsidRPr="00FB5866">
              <w:rPr>
                <w:b/>
              </w:rPr>
              <w:t>-</w:t>
            </w:r>
          </w:p>
        </w:tc>
      </w:tr>
      <w:tr w:rsidR="00FB5866" w:rsidRPr="0007184D" w:rsidTr="00DA1390">
        <w:trPr>
          <w:trHeight w:hRule="exact" w:val="585"/>
        </w:trPr>
        <w:tc>
          <w:tcPr>
            <w:tcW w:w="3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5866" w:rsidRPr="0007184D" w:rsidRDefault="00FB5866">
            <w:pPr>
              <w:spacing w:before="3" w:line="180" w:lineRule="exact"/>
              <w:rPr>
                <w:sz w:val="24"/>
                <w:szCs w:val="24"/>
              </w:rPr>
            </w:pPr>
          </w:p>
          <w:p w:rsidR="00FB5866" w:rsidRPr="0007184D" w:rsidRDefault="00FB5866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5</w:t>
            </w:r>
          </w:p>
        </w:tc>
        <w:tc>
          <w:tcPr>
            <w:tcW w:w="1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DA1390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SMK Satya Persada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Guru / Pengajar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181372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 2010 - 2015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3A49E5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800.000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b/>
              </w:rPr>
            </w:pPr>
            <w:r w:rsidRPr="00FB5866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b/>
              </w:rPr>
            </w:pPr>
            <w:r w:rsidRPr="00FB5866">
              <w:rPr>
                <w:b/>
              </w:rPr>
              <w:t>-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5866" w:rsidRPr="00FB5866" w:rsidRDefault="00FB5866" w:rsidP="00FB5866">
            <w:pPr>
              <w:jc w:val="center"/>
              <w:rPr>
                <w:b/>
              </w:rPr>
            </w:pPr>
            <w:r w:rsidRPr="00FB5866">
              <w:rPr>
                <w:b/>
              </w:rPr>
              <w:t>-</w:t>
            </w:r>
          </w:p>
        </w:tc>
      </w:tr>
    </w:tbl>
    <w:p w:rsidR="00090988" w:rsidRDefault="00090988">
      <w:pPr>
        <w:spacing w:before="7" w:line="180" w:lineRule="exact"/>
        <w:rPr>
          <w:sz w:val="24"/>
          <w:szCs w:val="24"/>
          <w:lang w:val="id-ID"/>
        </w:rPr>
      </w:pPr>
    </w:p>
    <w:p w:rsidR="003A49E5" w:rsidRDefault="003A49E5">
      <w:pPr>
        <w:spacing w:before="7" w:line="180" w:lineRule="exact"/>
        <w:rPr>
          <w:sz w:val="24"/>
          <w:szCs w:val="24"/>
          <w:lang w:val="id-ID"/>
        </w:rPr>
      </w:pPr>
    </w:p>
    <w:p w:rsidR="003A49E5" w:rsidRPr="003A49E5" w:rsidRDefault="003A49E5">
      <w:pPr>
        <w:spacing w:before="7" w:line="180" w:lineRule="exact"/>
        <w:rPr>
          <w:sz w:val="24"/>
          <w:szCs w:val="24"/>
          <w:lang w:val="id-ID"/>
        </w:rPr>
      </w:pPr>
    </w:p>
    <w:p w:rsidR="00090988" w:rsidRDefault="00090988">
      <w:pPr>
        <w:spacing w:before="7" w:line="180" w:lineRule="exact"/>
        <w:rPr>
          <w:sz w:val="24"/>
          <w:szCs w:val="24"/>
          <w:lang w:val="id-ID"/>
        </w:rPr>
      </w:pPr>
    </w:p>
    <w:p w:rsidR="003A49E5" w:rsidRDefault="003A49E5">
      <w:pPr>
        <w:spacing w:before="7" w:line="180" w:lineRule="exact"/>
        <w:rPr>
          <w:sz w:val="24"/>
          <w:szCs w:val="24"/>
          <w:lang w:val="id-ID"/>
        </w:rPr>
      </w:pPr>
    </w:p>
    <w:p w:rsidR="003A49E5" w:rsidRDefault="003A49E5" w:rsidP="00DA1390">
      <w:pPr>
        <w:spacing w:before="7" w:line="180" w:lineRule="exact"/>
        <w:ind w:firstLine="720"/>
        <w:rPr>
          <w:sz w:val="24"/>
          <w:szCs w:val="24"/>
          <w:lang w:val="id-ID"/>
        </w:rPr>
      </w:pPr>
    </w:p>
    <w:p w:rsidR="00DA1390" w:rsidRDefault="00DA1390" w:rsidP="00DA1390">
      <w:pPr>
        <w:spacing w:before="7" w:line="180" w:lineRule="exact"/>
        <w:ind w:firstLine="720"/>
        <w:rPr>
          <w:sz w:val="24"/>
          <w:szCs w:val="24"/>
          <w:lang w:val="id-ID"/>
        </w:rPr>
      </w:pPr>
    </w:p>
    <w:p w:rsidR="00DA1390" w:rsidRDefault="00DA1390" w:rsidP="00DA1390">
      <w:pPr>
        <w:spacing w:before="7" w:line="180" w:lineRule="exact"/>
        <w:ind w:firstLine="720"/>
        <w:rPr>
          <w:sz w:val="24"/>
          <w:szCs w:val="24"/>
          <w:lang w:val="id-ID"/>
        </w:rPr>
      </w:pPr>
    </w:p>
    <w:p w:rsidR="00DA1390" w:rsidRDefault="00DA1390" w:rsidP="00DA1390">
      <w:pPr>
        <w:spacing w:before="7" w:line="180" w:lineRule="exact"/>
        <w:ind w:firstLine="720"/>
        <w:rPr>
          <w:sz w:val="24"/>
          <w:szCs w:val="24"/>
          <w:lang w:val="id-ID"/>
        </w:rPr>
      </w:pPr>
    </w:p>
    <w:p w:rsidR="00DA1390" w:rsidRDefault="00DA1390" w:rsidP="00DA1390">
      <w:pPr>
        <w:spacing w:before="7" w:line="180" w:lineRule="exact"/>
        <w:ind w:firstLine="720"/>
        <w:rPr>
          <w:sz w:val="24"/>
          <w:szCs w:val="24"/>
          <w:lang w:val="id-ID"/>
        </w:rPr>
      </w:pPr>
    </w:p>
    <w:p w:rsidR="00DA1390" w:rsidRDefault="00DA1390" w:rsidP="00DA1390">
      <w:pPr>
        <w:spacing w:before="7" w:line="180" w:lineRule="exact"/>
        <w:ind w:firstLine="720"/>
        <w:rPr>
          <w:sz w:val="24"/>
          <w:szCs w:val="24"/>
          <w:lang w:val="id-ID"/>
        </w:rPr>
      </w:pPr>
    </w:p>
    <w:p w:rsidR="00DA1390" w:rsidRDefault="00DA1390" w:rsidP="00DA1390">
      <w:pPr>
        <w:spacing w:before="7" w:line="180" w:lineRule="exact"/>
        <w:ind w:firstLine="720"/>
        <w:rPr>
          <w:sz w:val="24"/>
          <w:szCs w:val="24"/>
          <w:lang w:val="id-ID"/>
        </w:rPr>
      </w:pPr>
    </w:p>
    <w:p w:rsidR="00DA1390" w:rsidRDefault="00DA1390" w:rsidP="00DA1390">
      <w:pPr>
        <w:spacing w:before="7" w:line="180" w:lineRule="exact"/>
        <w:ind w:firstLine="720"/>
        <w:rPr>
          <w:sz w:val="24"/>
          <w:szCs w:val="24"/>
          <w:lang w:val="id-ID"/>
        </w:rPr>
      </w:pPr>
    </w:p>
    <w:p w:rsidR="00DA1390" w:rsidRDefault="00DA1390" w:rsidP="00DA1390">
      <w:pPr>
        <w:spacing w:before="7" w:line="180" w:lineRule="exact"/>
        <w:ind w:firstLine="720"/>
        <w:rPr>
          <w:sz w:val="24"/>
          <w:szCs w:val="24"/>
          <w:lang w:val="id-ID"/>
        </w:rPr>
      </w:pPr>
    </w:p>
    <w:p w:rsidR="00DA1390" w:rsidRDefault="00DA1390" w:rsidP="00DA1390">
      <w:pPr>
        <w:spacing w:before="7" w:line="180" w:lineRule="exact"/>
        <w:ind w:firstLine="720"/>
        <w:rPr>
          <w:sz w:val="24"/>
          <w:szCs w:val="24"/>
          <w:lang w:val="id-ID"/>
        </w:rPr>
      </w:pPr>
    </w:p>
    <w:p w:rsidR="00DA1390" w:rsidRDefault="00DA1390" w:rsidP="00DA1390">
      <w:pPr>
        <w:spacing w:before="7" w:line="180" w:lineRule="exact"/>
        <w:ind w:firstLine="720"/>
        <w:rPr>
          <w:sz w:val="24"/>
          <w:szCs w:val="24"/>
          <w:lang w:val="id-ID"/>
        </w:rPr>
      </w:pPr>
    </w:p>
    <w:p w:rsidR="00DA1390" w:rsidRDefault="00DA1390" w:rsidP="00DA1390">
      <w:pPr>
        <w:spacing w:before="7" w:line="180" w:lineRule="exact"/>
        <w:ind w:firstLine="720"/>
        <w:rPr>
          <w:sz w:val="24"/>
          <w:szCs w:val="24"/>
          <w:lang w:val="id-ID"/>
        </w:rPr>
      </w:pPr>
    </w:p>
    <w:p w:rsidR="00DA1390" w:rsidRPr="003A49E5" w:rsidRDefault="00DA1390" w:rsidP="00DA1390">
      <w:pPr>
        <w:spacing w:before="7" w:line="180" w:lineRule="exact"/>
        <w:ind w:firstLine="720"/>
        <w:rPr>
          <w:sz w:val="24"/>
          <w:szCs w:val="24"/>
          <w:lang w:val="id-ID"/>
        </w:rPr>
      </w:pPr>
      <w:bookmarkStart w:id="0" w:name="_GoBack"/>
      <w:bookmarkEnd w:id="0"/>
    </w:p>
    <w:p w:rsidR="00090988" w:rsidRDefault="00DA1390">
      <w:pPr>
        <w:spacing w:before="46"/>
        <w:ind w:left="148"/>
        <w:rPr>
          <w:rFonts w:eastAsia="Arial"/>
          <w:b/>
          <w:w w:val="104"/>
          <w:sz w:val="24"/>
          <w:szCs w:val="24"/>
          <w:lang w:val="id-ID"/>
        </w:rPr>
      </w:pPr>
      <w:r>
        <w:rPr>
          <w:rFonts w:eastAsia="Arial"/>
          <w:b/>
          <w:sz w:val="24"/>
          <w:szCs w:val="24"/>
          <w:lang w:val="id-ID"/>
        </w:rPr>
        <w:t>I</w:t>
      </w:r>
      <w:r w:rsidR="00FF1859" w:rsidRPr="0007184D">
        <w:rPr>
          <w:rFonts w:eastAsia="Arial"/>
          <w:b/>
          <w:sz w:val="24"/>
          <w:szCs w:val="24"/>
        </w:rPr>
        <w:t>V.</w:t>
      </w:r>
      <w:r w:rsidR="00FF1859" w:rsidRPr="0007184D">
        <w:rPr>
          <w:rFonts w:eastAsia="Arial"/>
          <w:b/>
          <w:spacing w:val="13"/>
          <w:sz w:val="24"/>
          <w:szCs w:val="24"/>
        </w:rPr>
        <w:t xml:space="preserve"> </w:t>
      </w:r>
      <w:proofErr w:type="gramStart"/>
      <w:r w:rsidR="00FF1859" w:rsidRPr="0007184D">
        <w:rPr>
          <w:rFonts w:eastAsia="Arial"/>
          <w:b/>
          <w:spacing w:val="-1"/>
          <w:sz w:val="24"/>
          <w:szCs w:val="24"/>
        </w:rPr>
        <w:t>K</w:t>
      </w:r>
      <w:r w:rsidR="00FF1859" w:rsidRPr="0007184D">
        <w:rPr>
          <w:rFonts w:eastAsia="Arial"/>
          <w:b/>
          <w:sz w:val="24"/>
          <w:szCs w:val="24"/>
        </w:rPr>
        <w:t>E</w:t>
      </w:r>
      <w:r w:rsidR="00FF1859" w:rsidRPr="0007184D">
        <w:rPr>
          <w:rFonts w:eastAsia="Arial"/>
          <w:b/>
          <w:spacing w:val="5"/>
          <w:sz w:val="24"/>
          <w:szCs w:val="24"/>
        </w:rPr>
        <w:t>T</w:t>
      </w:r>
      <w:r w:rsidR="00FF1859" w:rsidRPr="0007184D">
        <w:rPr>
          <w:rFonts w:eastAsia="Arial"/>
          <w:b/>
          <w:sz w:val="24"/>
          <w:szCs w:val="24"/>
        </w:rPr>
        <w:t>E</w:t>
      </w:r>
      <w:r w:rsidR="00FF1859" w:rsidRPr="0007184D">
        <w:rPr>
          <w:rFonts w:eastAsia="Arial"/>
          <w:b/>
          <w:spacing w:val="-1"/>
          <w:sz w:val="24"/>
          <w:szCs w:val="24"/>
        </w:rPr>
        <w:t>R</w:t>
      </w:r>
      <w:r w:rsidR="00FF1859" w:rsidRPr="0007184D">
        <w:rPr>
          <w:rFonts w:eastAsia="Arial"/>
          <w:b/>
          <w:spacing w:val="-5"/>
          <w:sz w:val="24"/>
          <w:szCs w:val="24"/>
        </w:rPr>
        <w:t>A</w:t>
      </w:r>
      <w:r w:rsidR="00FF1859" w:rsidRPr="0007184D">
        <w:rPr>
          <w:rFonts w:eastAsia="Arial"/>
          <w:b/>
          <w:spacing w:val="-1"/>
          <w:sz w:val="24"/>
          <w:szCs w:val="24"/>
        </w:rPr>
        <w:t>N</w:t>
      </w:r>
      <w:r w:rsidR="00FF1859" w:rsidRPr="0007184D">
        <w:rPr>
          <w:rFonts w:eastAsia="Arial"/>
          <w:b/>
          <w:spacing w:val="1"/>
          <w:sz w:val="24"/>
          <w:szCs w:val="24"/>
        </w:rPr>
        <w:t>G</w:t>
      </w:r>
      <w:r w:rsidR="00FF1859" w:rsidRPr="0007184D">
        <w:rPr>
          <w:rFonts w:eastAsia="Arial"/>
          <w:b/>
          <w:spacing w:val="-5"/>
          <w:sz w:val="24"/>
          <w:szCs w:val="24"/>
        </w:rPr>
        <w:t>A</w:t>
      </w:r>
      <w:r w:rsidR="00FF1859" w:rsidRPr="0007184D">
        <w:rPr>
          <w:rFonts w:eastAsia="Arial"/>
          <w:b/>
          <w:sz w:val="24"/>
          <w:szCs w:val="24"/>
        </w:rPr>
        <w:t xml:space="preserve">N </w:t>
      </w:r>
      <w:r w:rsidR="00FF1859" w:rsidRPr="0007184D">
        <w:rPr>
          <w:rFonts w:eastAsia="Arial"/>
          <w:b/>
          <w:spacing w:val="8"/>
          <w:sz w:val="24"/>
          <w:szCs w:val="24"/>
        </w:rPr>
        <w:t xml:space="preserve"> </w:t>
      </w:r>
      <w:r w:rsidR="00FF1859" w:rsidRPr="0007184D">
        <w:rPr>
          <w:rFonts w:eastAsia="Arial"/>
          <w:b/>
          <w:spacing w:val="-1"/>
          <w:w w:val="104"/>
          <w:sz w:val="24"/>
          <w:szCs w:val="24"/>
        </w:rPr>
        <w:t>K</w:t>
      </w:r>
      <w:r w:rsidR="00FF1859" w:rsidRPr="0007184D">
        <w:rPr>
          <w:rFonts w:eastAsia="Arial"/>
          <w:b/>
          <w:w w:val="105"/>
          <w:sz w:val="24"/>
          <w:szCs w:val="24"/>
        </w:rPr>
        <w:t>E</w:t>
      </w:r>
      <w:r w:rsidR="00FF1859" w:rsidRPr="0007184D">
        <w:rPr>
          <w:rFonts w:eastAsia="Arial"/>
          <w:b/>
          <w:spacing w:val="1"/>
          <w:w w:val="105"/>
          <w:sz w:val="24"/>
          <w:szCs w:val="24"/>
        </w:rPr>
        <w:t>L</w:t>
      </w:r>
      <w:r w:rsidR="00FF1859" w:rsidRPr="0007184D">
        <w:rPr>
          <w:rFonts w:eastAsia="Arial"/>
          <w:b/>
          <w:spacing w:val="-1"/>
          <w:w w:val="104"/>
          <w:sz w:val="24"/>
          <w:szCs w:val="24"/>
        </w:rPr>
        <w:t>U</w:t>
      </w:r>
      <w:r w:rsidR="00FF1859" w:rsidRPr="0007184D">
        <w:rPr>
          <w:rFonts w:eastAsia="Arial"/>
          <w:b/>
          <w:spacing w:val="-5"/>
          <w:w w:val="104"/>
          <w:sz w:val="24"/>
          <w:szCs w:val="24"/>
        </w:rPr>
        <w:t>A</w:t>
      </w:r>
      <w:r w:rsidR="00FF1859" w:rsidRPr="0007184D">
        <w:rPr>
          <w:rFonts w:eastAsia="Arial"/>
          <w:b/>
          <w:spacing w:val="-1"/>
          <w:w w:val="104"/>
          <w:sz w:val="24"/>
          <w:szCs w:val="24"/>
        </w:rPr>
        <w:t>R</w:t>
      </w:r>
      <w:r w:rsidR="00FF1859" w:rsidRPr="0007184D">
        <w:rPr>
          <w:rFonts w:eastAsia="Arial"/>
          <w:b/>
          <w:spacing w:val="1"/>
          <w:w w:val="105"/>
          <w:sz w:val="24"/>
          <w:szCs w:val="24"/>
        </w:rPr>
        <w:t>G</w:t>
      </w:r>
      <w:r w:rsidR="00FF1859" w:rsidRPr="0007184D">
        <w:rPr>
          <w:rFonts w:eastAsia="Arial"/>
          <w:b/>
          <w:w w:val="104"/>
          <w:sz w:val="24"/>
          <w:szCs w:val="24"/>
        </w:rPr>
        <w:t>A</w:t>
      </w:r>
      <w:proofErr w:type="gramEnd"/>
    </w:p>
    <w:p w:rsidR="002D36E7" w:rsidRPr="002D36E7" w:rsidRDefault="002D36E7">
      <w:pPr>
        <w:spacing w:before="46"/>
        <w:ind w:left="148"/>
        <w:rPr>
          <w:rFonts w:eastAsia="Arial"/>
          <w:sz w:val="24"/>
          <w:szCs w:val="24"/>
          <w:lang w:val="id-ID"/>
        </w:rPr>
      </w:pPr>
    </w:p>
    <w:p w:rsidR="00090988" w:rsidRPr="0007184D" w:rsidRDefault="00DA1390">
      <w:pPr>
        <w:spacing w:before="64" w:line="180" w:lineRule="exact"/>
        <w:ind w:left="492"/>
        <w:rPr>
          <w:rFonts w:eastAsia="Arial"/>
          <w:sz w:val="24"/>
          <w:szCs w:val="24"/>
        </w:rPr>
      </w:pPr>
      <w:r>
        <w:rPr>
          <w:rFonts w:eastAsia="Arial"/>
          <w:spacing w:val="-1"/>
          <w:sz w:val="24"/>
          <w:szCs w:val="24"/>
          <w:lang w:val="id-ID"/>
        </w:rPr>
        <w:t xml:space="preserve"> </w:t>
      </w:r>
      <w:r w:rsidR="00FF1859" w:rsidRPr="0007184D">
        <w:rPr>
          <w:rFonts w:eastAsia="Arial"/>
          <w:spacing w:val="-1"/>
          <w:sz w:val="24"/>
          <w:szCs w:val="24"/>
        </w:rPr>
        <w:t>1</w:t>
      </w:r>
      <w:r w:rsidR="00FF1859" w:rsidRPr="0007184D">
        <w:rPr>
          <w:rFonts w:eastAsia="Arial"/>
          <w:sz w:val="24"/>
          <w:szCs w:val="24"/>
        </w:rPr>
        <w:t>.</w:t>
      </w:r>
      <w:r w:rsidR="00FF1859" w:rsidRPr="0007184D">
        <w:rPr>
          <w:rFonts w:eastAsia="Arial"/>
          <w:spacing w:val="11"/>
          <w:sz w:val="24"/>
          <w:szCs w:val="24"/>
        </w:rPr>
        <w:t xml:space="preserve"> </w:t>
      </w:r>
      <w:proofErr w:type="spellStart"/>
      <w:r w:rsidR="00FF1859" w:rsidRPr="002D36E7">
        <w:rPr>
          <w:rFonts w:eastAsia="Arial"/>
          <w:spacing w:val="1"/>
          <w:sz w:val="24"/>
          <w:szCs w:val="24"/>
          <w:u w:val="single"/>
        </w:rPr>
        <w:t>I</w:t>
      </w:r>
      <w:r w:rsidR="00FF1859" w:rsidRPr="002D36E7">
        <w:rPr>
          <w:rFonts w:eastAsia="Arial"/>
          <w:spacing w:val="-4"/>
          <w:sz w:val="24"/>
          <w:szCs w:val="24"/>
          <w:u w:val="single"/>
        </w:rPr>
        <w:t>s</w:t>
      </w:r>
      <w:r w:rsidR="00FF1859" w:rsidRPr="002D36E7">
        <w:rPr>
          <w:rFonts w:eastAsia="Arial"/>
          <w:spacing w:val="1"/>
          <w:sz w:val="24"/>
          <w:szCs w:val="24"/>
          <w:u w:val="single"/>
        </w:rPr>
        <w:t>t</w:t>
      </w:r>
      <w:r w:rsidR="00FF1859" w:rsidRPr="002D36E7">
        <w:rPr>
          <w:rFonts w:eastAsia="Arial"/>
          <w:spacing w:val="-1"/>
          <w:sz w:val="24"/>
          <w:szCs w:val="24"/>
          <w:u w:val="single"/>
        </w:rPr>
        <w:t>e</w:t>
      </w:r>
      <w:r w:rsidR="00FF1859" w:rsidRPr="002D36E7">
        <w:rPr>
          <w:rFonts w:eastAsia="Arial"/>
          <w:sz w:val="24"/>
          <w:szCs w:val="24"/>
          <w:u w:val="single"/>
        </w:rPr>
        <w:t>ri</w:t>
      </w:r>
      <w:proofErr w:type="spellEnd"/>
      <w:r w:rsidR="00FF1859" w:rsidRPr="002D36E7">
        <w:rPr>
          <w:rFonts w:eastAsia="Arial"/>
          <w:spacing w:val="21"/>
          <w:sz w:val="24"/>
          <w:szCs w:val="24"/>
          <w:u w:val="single"/>
        </w:rPr>
        <w:t xml:space="preserve"> </w:t>
      </w:r>
      <w:r w:rsidR="00FF1859" w:rsidRPr="002D36E7">
        <w:rPr>
          <w:rFonts w:eastAsia="Arial"/>
          <w:sz w:val="24"/>
          <w:szCs w:val="24"/>
          <w:u w:val="single"/>
        </w:rPr>
        <w:t>/</w:t>
      </w:r>
      <w:r w:rsidR="00FF1859" w:rsidRPr="002D36E7">
        <w:rPr>
          <w:rFonts w:eastAsia="Arial"/>
          <w:spacing w:val="7"/>
          <w:sz w:val="24"/>
          <w:szCs w:val="24"/>
          <w:u w:val="single"/>
        </w:rPr>
        <w:t xml:space="preserve"> </w:t>
      </w:r>
      <w:proofErr w:type="spellStart"/>
      <w:r w:rsidR="00FF1859" w:rsidRPr="002D36E7">
        <w:rPr>
          <w:rFonts w:eastAsia="Arial"/>
          <w:w w:val="105"/>
          <w:sz w:val="24"/>
          <w:szCs w:val="24"/>
          <w:u w:val="single"/>
        </w:rPr>
        <w:t>S</w:t>
      </w:r>
      <w:r w:rsidR="00FF1859" w:rsidRPr="002D36E7">
        <w:rPr>
          <w:rFonts w:eastAsia="Arial"/>
          <w:spacing w:val="-2"/>
          <w:w w:val="105"/>
          <w:sz w:val="24"/>
          <w:szCs w:val="24"/>
          <w:u w:val="single"/>
        </w:rPr>
        <w:t>u</w:t>
      </w:r>
      <w:r w:rsidR="00FF1859" w:rsidRPr="002D36E7">
        <w:rPr>
          <w:rFonts w:eastAsia="Arial"/>
          <w:spacing w:val="-1"/>
          <w:w w:val="104"/>
          <w:sz w:val="24"/>
          <w:szCs w:val="24"/>
          <w:u w:val="single"/>
        </w:rPr>
        <w:t>a</w:t>
      </w:r>
      <w:r w:rsidR="00FF1859" w:rsidRPr="002D36E7">
        <w:rPr>
          <w:rFonts w:eastAsia="Arial"/>
          <w:spacing w:val="4"/>
          <w:w w:val="104"/>
          <w:sz w:val="24"/>
          <w:szCs w:val="24"/>
          <w:u w:val="single"/>
        </w:rPr>
        <w:t>m</w:t>
      </w:r>
      <w:r w:rsidR="00FF1859" w:rsidRPr="002D36E7">
        <w:rPr>
          <w:rFonts w:eastAsia="Arial"/>
          <w:w w:val="104"/>
          <w:sz w:val="24"/>
          <w:szCs w:val="24"/>
          <w:u w:val="single"/>
        </w:rPr>
        <w:t>i</w:t>
      </w:r>
      <w:proofErr w:type="spellEnd"/>
    </w:p>
    <w:p w:rsidR="00090988" w:rsidRPr="0007184D" w:rsidRDefault="00090988">
      <w:pPr>
        <w:spacing w:before="5" w:line="0" w:lineRule="atLeast"/>
        <w:rPr>
          <w:sz w:val="24"/>
          <w:szCs w:val="24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1843"/>
        <w:gridCol w:w="992"/>
        <w:gridCol w:w="1560"/>
        <w:gridCol w:w="1559"/>
        <w:gridCol w:w="1420"/>
        <w:gridCol w:w="1489"/>
      </w:tblGrid>
      <w:tr w:rsidR="00090988" w:rsidRPr="0007184D" w:rsidTr="006B58FA">
        <w:trPr>
          <w:trHeight w:hRule="exact" w:val="893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FB5866" w:rsidRDefault="00090988" w:rsidP="00FB5866">
            <w:pPr>
              <w:spacing w:before="1" w:line="140" w:lineRule="exact"/>
              <w:jc w:val="center"/>
            </w:pPr>
          </w:p>
          <w:p w:rsidR="00090988" w:rsidRPr="00FB5866" w:rsidRDefault="00FB5866" w:rsidP="00FB5866">
            <w:pPr>
              <w:ind w:left="47"/>
              <w:jc w:val="center"/>
              <w:rPr>
                <w:rFonts w:eastAsia="Arial"/>
                <w:lang w:val="id-ID"/>
              </w:rPr>
            </w:pPr>
            <w:r w:rsidRPr="00FB5866">
              <w:rPr>
                <w:rFonts w:eastAsia="Arial"/>
                <w:spacing w:val="-1"/>
                <w:w w:val="105"/>
                <w:lang w:val="id-ID"/>
              </w:rPr>
              <w:t>No.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FB5866" w:rsidRDefault="00090988" w:rsidP="00FB5866">
            <w:pPr>
              <w:spacing w:before="1" w:line="140" w:lineRule="exact"/>
              <w:jc w:val="center"/>
            </w:pPr>
          </w:p>
          <w:p w:rsidR="00090988" w:rsidRPr="00FB5866" w:rsidRDefault="00FB5866" w:rsidP="00FB5866">
            <w:pPr>
              <w:jc w:val="center"/>
              <w:rPr>
                <w:rFonts w:eastAsia="Arial"/>
                <w:lang w:val="id-ID"/>
              </w:rPr>
            </w:pPr>
            <w:r w:rsidRPr="00FB5866">
              <w:rPr>
                <w:rFonts w:eastAsia="Arial"/>
                <w:spacing w:val="-1"/>
                <w:w w:val="104"/>
                <w:lang w:val="id-ID"/>
              </w:rPr>
              <w:t>Nama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FB5866" w:rsidRDefault="00FB5866" w:rsidP="00FB5866">
            <w:pPr>
              <w:spacing w:before="64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spacing w:val="1"/>
                <w:w w:val="105"/>
                <w:lang w:val="id-ID"/>
              </w:rPr>
              <w:t>Tempat Lahir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FB5866" w:rsidRDefault="00FB5866" w:rsidP="00FB5866">
            <w:pPr>
              <w:spacing w:before="64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spacing w:val="1"/>
                <w:w w:val="105"/>
                <w:lang w:val="id-ID"/>
              </w:rPr>
              <w:t>Tanggal Lahir</w:t>
            </w: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FB5866" w:rsidRDefault="00FB5866" w:rsidP="00FB5866">
            <w:pPr>
              <w:tabs>
                <w:tab w:val="left" w:pos="904"/>
              </w:tabs>
              <w:spacing w:before="64"/>
              <w:ind w:right="-49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spacing w:val="1"/>
                <w:w w:val="105"/>
                <w:lang w:val="id-ID"/>
              </w:rPr>
              <w:t>Tanggal Nikah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FB5866" w:rsidRDefault="00090988" w:rsidP="00FB5866">
            <w:pPr>
              <w:spacing w:before="1" w:line="140" w:lineRule="exact"/>
              <w:jc w:val="center"/>
            </w:pPr>
          </w:p>
          <w:p w:rsidR="00090988" w:rsidRPr="00FB5866" w:rsidRDefault="00FB5866" w:rsidP="00FB5866">
            <w:pPr>
              <w:ind w:left="49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w w:val="105"/>
                <w:lang w:val="id-ID"/>
              </w:rPr>
              <w:t>Pekerjaan</w:t>
            </w:r>
          </w:p>
        </w:tc>
        <w:tc>
          <w:tcPr>
            <w:tcW w:w="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FB5866" w:rsidRDefault="00FB5866" w:rsidP="00FB5866">
            <w:pPr>
              <w:spacing w:before="36" w:line="276" w:lineRule="auto"/>
              <w:ind w:left="355" w:right="324" w:firstLine="40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spacing w:val="1"/>
                <w:w w:val="105"/>
                <w:lang w:val="id-ID"/>
              </w:rPr>
              <w:t>Tempat Bekerja</w:t>
            </w:r>
          </w:p>
        </w:tc>
      </w:tr>
      <w:tr w:rsidR="00090988" w:rsidRPr="0007184D" w:rsidTr="00FB5866">
        <w:trPr>
          <w:trHeight w:hRule="exact" w:val="584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FB5866" w:rsidRDefault="00090988">
            <w:pPr>
              <w:spacing w:before="3" w:line="180" w:lineRule="exact"/>
            </w:pPr>
          </w:p>
          <w:p w:rsidR="00090988" w:rsidRPr="00FB5866" w:rsidRDefault="00FF1859">
            <w:pPr>
              <w:ind w:left="127"/>
              <w:rPr>
                <w:rFonts w:eastAsia="Arial"/>
              </w:rPr>
            </w:pPr>
            <w:r w:rsidRPr="00FB5866">
              <w:rPr>
                <w:rFonts w:eastAsia="Arial"/>
                <w:w w:val="104"/>
              </w:rPr>
              <w:t>1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FB5866" w:rsidRDefault="00FB5866" w:rsidP="00FB5866">
            <w:pPr>
              <w:rPr>
                <w:lang w:val="id-ID"/>
              </w:rPr>
            </w:pPr>
            <w:r w:rsidRPr="00FB5866">
              <w:rPr>
                <w:lang w:val="id-ID"/>
              </w:rPr>
              <w:t xml:space="preserve"> Setyo Windagni, ST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FB5866" w:rsidRDefault="00FB5866" w:rsidP="00FB5866">
            <w:pPr>
              <w:rPr>
                <w:lang w:val="id-ID"/>
              </w:rPr>
            </w:pPr>
            <w:r w:rsidRPr="00FB5866">
              <w:rPr>
                <w:lang w:val="id-ID"/>
              </w:rPr>
              <w:t xml:space="preserve"> Magelang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FB5866" w:rsidRDefault="00FB5866" w:rsidP="00FB5866">
            <w:pPr>
              <w:rPr>
                <w:lang w:val="id-ID"/>
              </w:rPr>
            </w:pPr>
            <w:r w:rsidRPr="00FB5866">
              <w:rPr>
                <w:lang w:val="id-ID"/>
              </w:rPr>
              <w:t xml:space="preserve"> 21 Februari 1984</w:t>
            </w: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FB5866" w:rsidRDefault="00FB5866" w:rsidP="00FB5866">
            <w:pPr>
              <w:rPr>
                <w:lang w:val="id-ID"/>
              </w:rPr>
            </w:pPr>
            <w:r w:rsidRPr="00FB5866">
              <w:rPr>
                <w:lang w:val="id-ID"/>
              </w:rPr>
              <w:t xml:space="preserve"> </w:t>
            </w:r>
            <w:r>
              <w:rPr>
                <w:lang w:val="id-ID"/>
              </w:rPr>
              <w:t>19 Oktober 2014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FB5866" w:rsidRDefault="00FB5866" w:rsidP="00FB5866">
            <w:pPr>
              <w:rPr>
                <w:lang w:val="id-ID"/>
              </w:rPr>
            </w:pPr>
            <w:r>
              <w:rPr>
                <w:lang w:val="id-ID"/>
              </w:rPr>
              <w:t xml:space="preserve"> Pegawai Swasta</w:t>
            </w:r>
          </w:p>
        </w:tc>
        <w:tc>
          <w:tcPr>
            <w:tcW w:w="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FB5866" w:rsidRDefault="00FB5866" w:rsidP="00FB586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Bank BTPN Magelang</w:t>
            </w:r>
          </w:p>
        </w:tc>
      </w:tr>
    </w:tbl>
    <w:p w:rsidR="00090988" w:rsidRDefault="00090988">
      <w:pPr>
        <w:spacing w:before="7" w:line="180" w:lineRule="exact"/>
        <w:rPr>
          <w:sz w:val="24"/>
          <w:szCs w:val="24"/>
          <w:lang w:val="id-ID"/>
        </w:rPr>
      </w:pPr>
    </w:p>
    <w:p w:rsidR="002D36E7" w:rsidRP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090988" w:rsidRPr="0007184D" w:rsidRDefault="00FF1859">
      <w:pPr>
        <w:spacing w:before="36"/>
        <w:ind w:left="492"/>
        <w:rPr>
          <w:rFonts w:eastAsia="Arial"/>
          <w:sz w:val="24"/>
          <w:szCs w:val="24"/>
        </w:rPr>
      </w:pPr>
      <w:r w:rsidRPr="0007184D">
        <w:rPr>
          <w:rFonts w:eastAsia="Arial"/>
          <w:spacing w:val="-1"/>
          <w:sz w:val="24"/>
          <w:szCs w:val="24"/>
        </w:rPr>
        <w:t>2</w:t>
      </w:r>
      <w:r w:rsidRPr="0007184D">
        <w:rPr>
          <w:rFonts w:eastAsia="Arial"/>
          <w:sz w:val="24"/>
          <w:szCs w:val="24"/>
        </w:rPr>
        <w:t xml:space="preserve">. </w:t>
      </w:r>
      <w:proofErr w:type="spellStart"/>
      <w:r w:rsidRPr="002D36E7">
        <w:rPr>
          <w:rFonts w:eastAsia="Arial"/>
          <w:sz w:val="24"/>
          <w:szCs w:val="24"/>
          <w:u w:val="single"/>
        </w:rPr>
        <w:t>A</w:t>
      </w:r>
      <w:r w:rsidRPr="002D36E7">
        <w:rPr>
          <w:rFonts w:eastAsia="Arial"/>
          <w:spacing w:val="-2"/>
          <w:sz w:val="24"/>
          <w:szCs w:val="24"/>
          <w:u w:val="single"/>
        </w:rPr>
        <w:t>n</w:t>
      </w:r>
      <w:r w:rsidRPr="002D36E7">
        <w:rPr>
          <w:rFonts w:eastAsia="Arial"/>
          <w:spacing w:val="-1"/>
          <w:sz w:val="24"/>
          <w:szCs w:val="24"/>
          <w:u w:val="single"/>
        </w:rPr>
        <w:t>a</w:t>
      </w:r>
      <w:r w:rsidRPr="002D36E7">
        <w:rPr>
          <w:rFonts w:eastAsia="Arial"/>
          <w:sz w:val="24"/>
          <w:szCs w:val="24"/>
          <w:u w:val="single"/>
        </w:rPr>
        <w:t>k</w:t>
      </w:r>
      <w:proofErr w:type="spellEnd"/>
    </w:p>
    <w:p w:rsidR="00090988" w:rsidRPr="0007184D" w:rsidRDefault="00090988">
      <w:pPr>
        <w:spacing w:before="1" w:line="0" w:lineRule="atLeast"/>
        <w:rPr>
          <w:sz w:val="24"/>
          <w:szCs w:val="24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2340"/>
        <w:gridCol w:w="1048"/>
        <w:gridCol w:w="1329"/>
        <w:gridCol w:w="904"/>
        <w:gridCol w:w="1753"/>
        <w:gridCol w:w="1489"/>
      </w:tblGrid>
      <w:tr w:rsidR="00090988" w:rsidRPr="0007184D" w:rsidTr="006B3449">
        <w:trPr>
          <w:trHeight w:hRule="exact" w:val="1314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3449" w:rsidRDefault="00090988" w:rsidP="006B3449">
            <w:pPr>
              <w:spacing w:before="2" w:line="120" w:lineRule="exact"/>
              <w:jc w:val="center"/>
            </w:pPr>
          </w:p>
          <w:p w:rsidR="00090988" w:rsidRPr="006B3449" w:rsidRDefault="006B3449" w:rsidP="006B3449">
            <w:pPr>
              <w:ind w:left="47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spacing w:val="-1"/>
                <w:lang w:val="id-ID"/>
              </w:rPr>
              <w:t>No.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3449" w:rsidRDefault="00090988" w:rsidP="006B3449">
            <w:pPr>
              <w:spacing w:before="2" w:line="120" w:lineRule="exact"/>
              <w:jc w:val="center"/>
            </w:pPr>
          </w:p>
          <w:p w:rsidR="00090988" w:rsidRPr="006B3449" w:rsidRDefault="006B3449" w:rsidP="006B3449">
            <w:pPr>
              <w:jc w:val="center"/>
              <w:rPr>
                <w:rFonts w:eastAsia="Arial"/>
                <w:lang w:val="id-ID"/>
              </w:rPr>
            </w:pPr>
            <w:r w:rsidRPr="00FB5866">
              <w:rPr>
                <w:rFonts w:eastAsia="Arial"/>
                <w:spacing w:val="-1"/>
                <w:w w:val="104"/>
                <w:lang w:val="id-ID"/>
              </w:rPr>
              <w:t>Nama</w:t>
            </w:r>
          </w:p>
        </w:tc>
        <w:tc>
          <w:tcPr>
            <w:tcW w:w="10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3449" w:rsidRDefault="006B3449" w:rsidP="006B3449">
            <w:pPr>
              <w:spacing w:before="52"/>
              <w:ind w:left="126" w:right="102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spacing w:val="-1"/>
                <w:w w:val="104"/>
                <w:lang w:val="id-ID"/>
              </w:rPr>
              <w:t>Jenis Kelamin</w:t>
            </w:r>
          </w:p>
        </w:tc>
        <w:tc>
          <w:tcPr>
            <w:tcW w:w="13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3449" w:rsidRDefault="006B3449" w:rsidP="006B3449">
            <w:pPr>
              <w:spacing w:before="52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spacing w:val="1"/>
                <w:lang w:val="id-ID"/>
              </w:rPr>
              <w:t>Tempat Lahir</w:t>
            </w:r>
          </w:p>
        </w:tc>
        <w:tc>
          <w:tcPr>
            <w:tcW w:w="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3449" w:rsidRDefault="006B3449" w:rsidP="006B3449">
            <w:pPr>
              <w:spacing w:before="52"/>
              <w:ind w:right="153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lang w:val="id-ID"/>
              </w:rPr>
              <w:t>Tanggal Lahir</w:t>
            </w:r>
          </w:p>
        </w:tc>
        <w:tc>
          <w:tcPr>
            <w:tcW w:w="17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3449" w:rsidRDefault="00090988" w:rsidP="006B3449">
            <w:pPr>
              <w:spacing w:before="2" w:line="120" w:lineRule="exact"/>
              <w:jc w:val="center"/>
            </w:pPr>
          </w:p>
          <w:p w:rsidR="00090988" w:rsidRPr="006B3449" w:rsidRDefault="006B3449" w:rsidP="006B3449">
            <w:pPr>
              <w:ind w:left="49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lang w:val="id-ID"/>
              </w:rPr>
              <w:t>Pekerjaan</w:t>
            </w:r>
          </w:p>
        </w:tc>
        <w:tc>
          <w:tcPr>
            <w:tcW w:w="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3449" w:rsidRDefault="006B3449" w:rsidP="006B3449">
            <w:pPr>
              <w:tabs>
                <w:tab w:val="left" w:pos="1489"/>
              </w:tabs>
              <w:spacing w:before="27" w:line="260" w:lineRule="auto"/>
              <w:ind w:right="322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spacing w:val="1"/>
                <w:lang w:val="id-ID"/>
              </w:rPr>
              <w:t>Tempat Bekerja</w:t>
            </w:r>
          </w:p>
        </w:tc>
      </w:tr>
      <w:tr w:rsidR="00090988" w:rsidRPr="0007184D" w:rsidTr="006B3449">
        <w:trPr>
          <w:trHeight w:hRule="exact" w:val="585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DA1390" w:rsidRDefault="00FF1859" w:rsidP="00DA1390">
            <w:pPr>
              <w:jc w:val="center"/>
              <w:rPr>
                <w:rFonts w:eastAsia="Arial"/>
              </w:rPr>
            </w:pPr>
            <w:r w:rsidRPr="00DA1390">
              <w:rPr>
                <w:rFonts w:eastAsia="Arial"/>
              </w:rPr>
              <w:t>1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DA1390" w:rsidRDefault="00DA1390" w:rsidP="006B3449">
            <w:pPr>
              <w:jc w:val="center"/>
              <w:rPr>
                <w:lang w:val="id-ID"/>
              </w:rPr>
            </w:pPr>
            <w:r w:rsidRPr="00DA1390">
              <w:rPr>
                <w:lang w:val="id-ID"/>
              </w:rPr>
              <w:t>Leon Tobias Fahlevi</w:t>
            </w:r>
          </w:p>
        </w:tc>
        <w:tc>
          <w:tcPr>
            <w:tcW w:w="10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3449" w:rsidRDefault="006B3449" w:rsidP="006B344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  <w:tc>
          <w:tcPr>
            <w:tcW w:w="13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3449" w:rsidRDefault="006B3449" w:rsidP="006B344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  <w:tc>
          <w:tcPr>
            <w:tcW w:w="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3449" w:rsidRDefault="006B3449" w:rsidP="006B344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  <w:tc>
          <w:tcPr>
            <w:tcW w:w="17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3449" w:rsidRDefault="006B3449" w:rsidP="006B344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  <w:tc>
          <w:tcPr>
            <w:tcW w:w="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3449" w:rsidRDefault="006B3449" w:rsidP="006B344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</w:tr>
    </w:tbl>
    <w:p w:rsidR="00DA1390" w:rsidRDefault="00DA1390">
      <w:pPr>
        <w:rPr>
          <w:sz w:val="24"/>
          <w:szCs w:val="24"/>
          <w:lang w:val="id-ID"/>
        </w:rPr>
      </w:pPr>
    </w:p>
    <w:p w:rsidR="002D36E7" w:rsidRPr="002D36E7" w:rsidRDefault="002D36E7">
      <w:pPr>
        <w:rPr>
          <w:sz w:val="24"/>
          <w:szCs w:val="24"/>
          <w:lang w:val="id-ID"/>
        </w:rPr>
      </w:pPr>
    </w:p>
    <w:p w:rsidR="00090988" w:rsidRPr="0007184D" w:rsidRDefault="00FF1859" w:rsidP="00DA1390">
      <w:pPr>
        <w:tabs>
          <w:tab w:val="left" w:pos="2418"/>
        </w:tabs>
        <w:ind w:left="567"/>
        <w:rPr>
          <w:rFonts w:eastAsia="Arial"/>
          <w:sz w:val="24"/>
          <w:szCs w:val="24"/>
        </w:rPr>
      </w:pPr>
      <w:r w:rsidRPr="0007184D">
        <w:rPr>
          <w:rFonts w:eastAsia="Arial"/>
          <w:spacing w:val="-1"/>
          <w:sz w:val="24"/>
          <w:szCs w:val="24"/>
        </w:rPr>
        <w:t>3</w:t>
      </w:r>
      <w:r w:rsidRPr="0007184D">
        <w:rPr>
          <w:rFonts w:eastAsia="Arial"/>
          <w:sz w:val="24"/>
          <w:szCs w:val="24"/>
        </w:rPr>
        <w:t>.</w:t>
      </w:r>
      <w:r w:rsidRPr="0007184D">
        <w:rPr>
          <w:rFonts w:eastAsia="Arial"/>
          <w:spacing w:val="11"/>
          <w:sz w:val="24"/>
          <w:szCs w:val="24"/>
        </w:rPr>
        <w:t xml:space="preserve"> </w:t>
      </w:r>
      <w:proofErr w:type="spellStart"/>
      <w:r w:rsidRPr="002D36E7">
        <w:rPr>
          <w:rFonts w:eastAsia="Arial"/>
          <w:sz w:val="24"/>
          <w:szCs w:val="24"/>
          <w:u w:val="single"/>
        </w:rPr>
        <w:t>B</w:t>
      </w:r>
      <w:r w:rsidRPr="002D36E7">
        <w:rPr>
          <w:rFonts w:eastAsia="Arial"/>
          <w:spacing w:val="-2"/>
          <w:sz w:val="24"/>
          <w:szCs w:val="24"/>
          <w:u w:val="single"/>
        </w:rPr>
        <w:t>a</w:t>
      </w:r>
      <w:r w:rsidRPr="002D36E7">
        <w:rPr>
          <w:rFonts w:eastAsia="Arial"/>
          <w:spacing w:val="-1"/>
          <w:sz w:val="24"/>
          <w:szCs w:val="24"/>
          <w:u w:val="single"/>
        </w:rPr>
        <w:t>pa</w:t>
      </w:r>
      <w:r w:rsidRPr="002D36E7">
        <w:rPr>
          <w:rFonts w:eastAsia="Arial"/>
          <w:sz w:val="24"/>
          <w:szCs w:val="24"/>
          <w:u w:val="single"/>
        </w:rPr>
        <w:t>k</w:t>
      </w:r>
      <w:proofErr w:type="spellEnd"/>
      <w:r w:rsidRPr="002D36E7">
        <w:rPr>
          <w:rFonts w:eastAsia="Arial"/>
          <w:spacing w:val="24"/>
          <w:sz w:val="24"/>
          <w:szCs w:val="24"/>
          <w:u w:val="single"/>
        </w:rPr>
        <w:t xml:space="preserve"> </w:t>
      </w:r>
      <w:proofErr w:type="spellStart"/>
      <w:r w:rsidRPr="002D36E7">
        <w:rPr>
          <w:rFonts w:eastAsia="Arial"/>
          <w:spacing w:val="-1"/>
          <w:sz w:val="24"/>
          <w:szCs w:val="24"/>
          <w:u w:val="single"/>
        </w:rPr>
        <w:t>da</w:t>
      </w:r>
      <w:r w:rsidRPr="002D36E7">
        <w:rPr>
          <w:rFonts w:eastAsia="Arial"/>
          <w:sz w:val="24"/>
          <w:szCs w:val="24"/>
          <w:u w:val="single"/>
        </w:rPr>
        <w:t>n</w:t>
      </w:r>
      <w:proofErr w:type="spellEnd"/>
      <w:r w:rsidRPr="002D36E7">
        <w:rPr>
          <w:rFonts w:eastAsia="Arial"/>
          <w:spacing w:val="13"/>
          <w:sz w:val="24"/>
          <w:szCs w:val="24"/>
          <w:u w:val="single"/>
        </w:rPr>
        <w:t xml:space="preserve"> </w:t>
      </w:r>
      <w:proofErr w:type="spellStart"/>
      <w:r w:rsidRPr="002D36E7">
        <w:rPr>
          <w:rFonts w:eastAsia="Arial"/>
          <w:spacing w:val="1"/>
          <w:sz w:val="24"/>
          <w:szCs w:val="24"/>
          <w:u w:val="single"/>
        </w:rPr>
        <w:t>I</w:t>
      </w:r>
      <w:r w:rsidRPr="002D36E7">
        <w:rPr>
          <w:rFonts w:eastAsia="Arial"/>
          <w:spacing w:val="-1"/>
          <w:sz w:val="24"/>
          <w:szCs w:val="24"/>
          <w:u w:val="single"/>
        </w:rPr>
        <w:t>b</w:t>
      </w:r>
      <w:r w:rsidRPr="002D36E7">
        <w:rPr>
          <w:rFonts w:eastAsia="Arial"/>
          <w:sz w:val="24"/>
          <w:szCs w:val="24"/>
          <w:u w:val="single"/>
        </w:rPr>
        <w:t>u</w:t>
      </w:r>
      <w:proofErr w:type="spellEnd"/>
      <w:r w:rsidRPr="002D36E7">
        <w:rPr>
          <w:rFonts w:eastAsia="Arial"/>
          <w:spacing w:val="11"/>
          <w:sz w:val="24"/>
          <w:szCs w:val="24"/>
          <w:u w:val="single"/>
        </w:rPr>
        <w:t xml:space="preserve"> </w:t>
      </w:r>
      <w:proofErr w:type="spellStart"/>
      <w:r w:rsidRPr="002D36E7">
        <w:rPr>
          <w:rFonts w:eastAsia="Arial"/>
          <w:w w:val="105"/>
          <w:sz w:val="24"/>
          <w:szCs w:val="24"/>
          <w:u w:val="single"/>
        </w:rPr>
        <w:t>K</w:t>
      </w:r>
      <w:r w:rsidRPr="002D36E7">
        <w:rPr>
          <w:rFonts w:eastAsia="Arial"/>
          <w:spacing w:val="-2"/>
          <w:w w:val="105"/>
          <w:sz w:val="24"/>
          <w:szCs w:val="24"/>
          <w:u w:val="single"/>
        </w:rPr>
        <w:t>a</w:t>
      </w:r>
      <w:r w:rsidRPr="002D36E7">
        <w:rPr>
          <w:rFonts w:eastAsia="Arial"/>
          <w:spacing w:val="-1"/>
          <w:w w:val="104"/>
          <w:sz w:val="24"/>
          <w:szCs w:val="24"/>
          <w:u w:val="single"/>
        </w:rPr>
        <w:t>ndun</w:t>
      </w:r>
      <w:r w:rsidRPr="002D36E7">
        <w:rPr>
          <w:rFonts w:eastAsia="Arial"/>
          <w:w w:val="104"/>
          <w:sz w:val="24"/>
          <w:szCs w:val="24"/>
          <w:u w:val="single"/>
        </w:rPr>
        <w:t>g</w:t>
      </w:r>
      <w:proofErr w:type="spellEnd"/>
    </w:p>
    <w:p w:rsidR="00090988" w:rsidRPr="0007184D" w:rsidRDefault="00090988">
      <w:pPr>
        <w:spacing w:before="6" w:line="0" w:lineRule="atLeast"/>
        <w:rPr>
          <w:sz w:val="24"/>
          <w:szCs w:val="24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"/>
        <w:gridCol w:w="1843"/>
        <w:gridCol w:w="2410"/>
        <w:gridCol w:w="1368"/>
        <w:gridCol w:w="1753"/>
        <w:gridCol w:w="1489"/>
      </w:tblGrid>
      <w:tr w:rsidR="00090988" w:rsidRPr="0007184D" w:rsidTr="006B58FA">
        <w:trPr>
          <w:trHeight w:hRule="exact" w:val="596"/>
        </w:trPr>
        <w:tc>
          <w:tcPr>
            <w:tcW w:w="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6B3449" w:rsidRDefault="006B3449">
            <w:pPr>
              <w:spacing w:before="25"/>
              <w:ind w:left="47"/>
              <w:rPr>
                <w:rFonts w:eastAsia="Arial"/>
                <w:sz w:val="24"/>
                <w:szCs w:val="24"/>
                <w:lang w:val="id-ID"/>
              </w:rPr>
            </w:pPr>
            <w:r>
              <w:rPr>
                <w:rFonts w:eastAsia="Arial"/>
                <w:spacing w:val="-1"/>
                <w:w w:val="105"/>
                <w:sz w:val="24"/>
                <w:szCs w:val="24"/>
                <w:lang w:val="id-ID"/>
              </w:rPr>
              <w:t>No.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6B3449" w:rsidRDefault="006B3449" w:rsidP="006B3449">
            <w:pPr>
              <w:tabs>
                <w:tab w:val="left" w:pos="2340"/>
              </w:tabs>
              <w:spacing w:before="17"/>
              <w:ind w:right="72"/>
              <w:jc w:val="center"/>
              <w:rPr>
                <w:rFonts w:eastAsia="Arial"/>
                <w:sz w:val="24"/>
                <w:szCs w:val="24"/>
                <w:lang w:val="id-ID"/>
              </w:rPr>
            </w:pPr>
            <w:r>
              <w:rPr>
                <w:rFonts w:eastAsia="Arial"/>
                <w:spacing w:val="-1"/>
                <w:w w:val="104"/>
                <w:sz w:val="24"/>
                <w:szCs w:val="24"/>
                <w:lang w:val="id-ID"/>
              </w:rPr>
              <w:t>Nama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6B3449" w:rsidRDefault="006B3449">
            <w:pPr>
              <w:spacing w:before="17"/>
              <w:ind w:left="519"/>
              <w:rPr>
                <w:rFonts w:eastAsia="Arial"/>
                <w:sz w:val="24"/>
                <w:szCs w:val="24"/>
                <w:lang w:val="id-ID"/>
              </w:rPr>
            </w:pPr>
            <w:r>
              <w:rPr>
                <w:rFonts w:eastAsia="Arial"/>
                <w:spacing w:val="1"/>
                <w:sz w:val="24"/>
                <w:szCs w:val="24"/>
                <w:lang w:val="id-ID"/>
              </w:rPr>
              <w:t>Tanggal Lahir</w:t>
            </w:r>
          </w:p>
        </w:tc>
        <w:tc>
          <w:tcPr>
            <w:tcW w:w="1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6B3449" w:rsidRDefault="006B3449">
            <w:pPr>
              <w:spacing w:before="25"/>
              <w:ind w:left="203"/>
              <w:rPr>
                <w:rFonts w:eastAsia="Arial"/>
                <w:sz w:val="24"/>
                <w:szCs w:val="24"/>
                <w:lang w:val="id-ID"/>
              </w:rPr>
            </w:pPr>
            <w:r>
              <w:rPr>
                <w:rFonts w:eastAsia="Arial"/>
                <w:spacing w:val="-1"/>
                <w:w w:val="104"/>
                <w:sz w:val="24"/>
                <w:szCs w:val="24"/>
                <w:lang w:val="id-ID"/>
              </w:rPr>
              <w:t>Umur</w:t>
            </w:r>
          </w:p>
        </w:tc>
        <w:tc>
          <w:tcPr>
            <w:tcW w:w="17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6B3449" w:rsidRDefault="006B3449">
            <w:pPr>
              <w:spacing w:before="17"/>
              <w:ind w:left="379"/>
              <w:rPr>
                <w:rFonts w:eastAsia="Arial"/>
                <w:sz w:val="24"/>
                <w:szCs w:val="24"/>
                <w:lang w:val="id-ID"/>
              </w:rPr>
            </w:pPr>
            <w:r>
              <w:rPr>
                <w:rFonts w:eastAsia="Arial"/>
                <w:w w:val="105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6B3449" w:rsidRDefault="006B3449">
            <w:pPr>
              <w:spacing w:before="25"/>
              <w:ind w:left="111"/>
              <w:rPr>
                <w:rFonts w:eastAsia="Arial"/>
                <w:sz w:val="24"/>
                <w:szCs w:val="24"/>
                <w:lang w:val="id-ID"/>
              </w:rPr>
            </w:pPr>
            <w:r>
              <w:rPr>
                <w:rFonts w:eastAsia="Arial"/>
                <w:spacing w:val="1"/>
                <w:sz w:val="24"/>
                <w:szCs w:val="24"/>
                <w:lang w:val="id-ID"/>
              </w:rPr>
              <w:t>Tempat Kerja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936D32" w:rsidRDefault="00090988">
            <w:pPr>
              <w:spacing w:before="3" w:line="180" w:lineRule="exact"/>
            </w:pPr>
          </w:p>
          <w:p w:rsidR="00090988" w:rsidRPr="00936D32" w:rsidRDefault="00FF1859">
            <w:pPr>
              <w:ind w:left="127"/>
              <w:rPr>
                <w:rFonts w:eastAsia="Arial"/>
              </w:rPr>
            </w:pPr>
            <w:r w:rsidRPr="00936D32">
              <w:rPr>
                <w:rFonts w:eastAsia="Arial"/>
                <w:w w:val="104"/>
              </w:rPr>
              <w:t>1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6B3449" w:rsidP="006B3449">
            <w:pPr>
              <w:rPr>
                <w:lang w:val="id-ID"/>
              </w:rPr>
            </w:pPr>
            <w:r w:rsidRPr="00936D32">
              <w:rPr>
                <w:lang w:val="id-ID"/>
              </w:rPr>
              <w:t xml:space="preserve"> Darsono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6B3449" w:rsidP="006B3449">
            <w:pPr>
              <w:rPr>
                <w:lang w:val="id-ID"/>
              </w:rPr>
            </w:pPr>
            <w:r w:rsidRPr="00936D32">
              <w:rPr>
                <w:lang w:val="id-ID"/>
              </w:rPr>
              <w:t xml:space="preserve"> </w:t>
            </w:r>
            <w:r w:rsidR="006B58FA">
              <w:rPr>
                <w:lang w:val="id-ID"/>
              </w:rPr>
              <w:t xml:space="preserve">Magelang, </w:t>
            </w:r>
            <w:r w:rsidR="00051FE4">
              <w:rPr>
                <w:lang w:val="id-ID"/>
              </w:rPr>
              <w:t>24 Mei 1971</w:t>
            </w:r>
          </w:p>
        </w:tc>
        <w:tc>
          <w:tcPr>
            <w:tcW w:w="1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51FE4" w:rsidRDefault="00051FE4" w:rsidP="006B3449">
            <w:pPr>
              <w:rPr>
                <w:lang w:val="id-ID"/>
              </w:rPr>
            </w:pPr>
            <w:r>
              <w:rPr>
                <w:lang w:val="id-ID"/>
              </w:rPr>
              <w:t xml:space="preserve"> 44 Tahun</w:t>
            </w:r>
          </w:p>
        </w:tc>
        <w:tc>
          <w:tcPr>
            <w:tcW w:w="17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51FE4" w:rsidRDefault="00051FE4" w:rsidP="006B3449">
            <w:pPr>
              <w:rPr>
                <w:lang w:val="id-ID"/>
              </w:rPr>
            </w:pPr>
            <w:r>
              <w:rPr>
                <w:lang w:val="id-ID"/>
              </w:rPr>
              <w:t xml:space="preserve"> Wiraswasta</w:t>
            </w:r>
          </w:p>
        </w:tc>
        <w:tc>
          <w:tcPr>
            <w:tcW w:w="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51FE4" w:rsidRDefault="00051FE4" w:rsidP="006B3449">
            <w:pPr>
              <w:rPr>
                <w:lang w:val="id-ID"/>
              </w:rPr>
            </w:pPr>
            <w:r>
              <w:rPr>
                <w:lang w:val="id-ID"/>
              </w:rPr>
              <w:t xml:space="preserve"> Pasar  </w:t>
            </w:r>
          </w:p>
          <w:p w:rsidR="00090988" w:rsidRPr="00051FE4" w:rsidRDefault="00051FE4" w:rsidP="006B3449">
            <w:pPr>
              <w:rPr>
                <w:lang w:val="id-ID"/>
              </w:rPr>
            </w:pPr>
            <w:r>
              <w:rPr>
                <w:lang w:val="id-ID"/>
              </w:rPr>
              <w:t xml:space="preserve"> Rejowinangun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936D32" w:rsidRDefault="00090988">
            <w:pPr>
              <w:spacing w:before="3" w:line="180" w:lineRule="exact"/>
            </w:pPr>
          </w:p>
          <w:p w:rsidR="00090988" w:rsidRPr="00936D32" w:rsidRDefault="00FF1859">
            <w:pPr>
              <w:ind w:left="127"/>
              <w:rPr>
                <w:rFonts w:eastAsia="Arial"/>
              </w:rPr>
            </w:pPr>
            <w:r w:rsidRPr="00936D32">
              <w:rPr>
                <w:rFonts w:eastAsia="Arial"/>
                <w:w w:val="104"/>
              </w:rPr>
              <w:t>2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6B3449" w:rsidP="006B3449">
            <w:pPr>
              <w:rPr>
                <w:lang w:val="id-ID"/>
              </w:rPr>
            </w:pPr>
            <w:r w:rsidRPr="00936D32">
              <w:rPr>
                <w:lang w:val="id-ID"/>
              </w:rPr>
              <w:t xml:space="preserve"> Cumik Sumarni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6B3449" w:rsidP="00936D32">
            <w:pPr>
              <w:rPr>
                <w:lang w:val="id-ID"/>
              </w:rPr>
            </w:pPr>
            <w:r w:rsidRPr="00936D32">
              <w:rPr>
                <w:lang w:val="id-ID"/>
              </w:rPr>
              <w:t xml:space="preserve"> </w:t>
            </w:r>
            <w:r w:rsidR="006B58FA">
              <w:rPr>
                <w:lang w:val="id-ID"/>
              </w:rPr>
              <w:t xml:space="preserve">Magelang, </w:t>
            </w:r>
            <w:r w:rsidR="00051FE4">
              <w:rPr>
                <w:lang w:val="id-ID"/>
              </w:rPr>
              <w:t>12 Desember 1965</w:t>
            </w:r>
          </w:p>
        </w:tc>
        <w:tc>
          <w:tcPr>
            <w:tcW w:w="1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6B3449" w:rsidP="006B3449">
            <w:pPr>
              <w:rPr>
                <w:lang w:val="id-ID"/>
              </w:rPr>
            </w:pPr>
            <w:r w:rsidRPr="00936D32">
              <w:rPr>
                <w:lang w:val="id-ID"/>
              </w:rPr>
              <w:t xml:space="preserve"> </w:t>
            </w:r>
            <w:r w:rsidR="00051FE4">
              <w:rPr>
                <w:lang w:val="id-ID"/>
              </w:rPr>
              <w:t>50 Tahun</w:t>
            </w:r>
          </w:p>
        </w:tc>
        <w:tc>
          <w:tcPr>
            <w:tcW w:w="17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51FE4" w:rsidRDefault="00051FE4" w:rsidP="006B3449">
            <w:pPr>
              <w:rPr>
                <w:lang w:val="id-ID"/>
              </w:rPr>
            </w:pPr>
            <w:r>
              <w:rPr>
                <w:lang w:val="id-ID"/>
              </w:rPr>
              <w:t xml:space="preserve"> Wiraswasta</w:t>
            </w:r>
          </w:p>
        </w:tc>
        <w:tc>
          <w:tcPr>
            <w:tcW w:w="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051FE4" w:rsidRDefault="00051FE4" w:rsidP="006B3449">
            <w:pPr>
              <w:rPr>
                <w:lang w:val="id-ID"/>
              </w:rPr>
            </w:pPr>
            <w:r>
              <w:rPr>
                <w:lang w:val="id-ID"/>
              </w:rPr>
              <w:t xml:space="preserve"> Kuliner Badaan</w:t>
            </w:r>
          </w:p>
        </w:tc>
      </w:tr>
    </w:tbl>
    <w:p w:rsidR="00090988" w:rsidRDefault="00090988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P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090988" w:rsidRPr="002D36E7" w:rsidRDefault="00FF1859" w:rsidP="002D36E7">
      <w:pPr>
        <w:spacing w:before="46" w:line="180" w:lineRule="exact"/>
        <w:ind w:left="567"/>
        <w:rPr>
          <w:rFonts w:eastAsia="Arial"/>
          <w:sz w:val="24"/>
          <w:szCs w:val="24"/>
          <w:u w:val="single"/>
        </w:rPr>
      </w:pPr>
      <w:r w:rsidRPr="0007184D">
        <w:rPr>
          <w:rFonts w:eastAsia="Arial"/>
          <w:spacing w:val="-1"/>
          <w:sz w:val="24"/>
          <w:szCs w:val="24"/>
        </w:rPr>
        <w:t>4</w:t>
      </w:r>
      <w:r w:rsidRPr="0007184D">
        <w:rPr>
          <w:rFonts w:eastAsia="Arial"/>
          <w:sz w:val="24"/>
          <w:szCs w:val="24"/>
        </w:rPr>
        <w:t>.</w:t>
      </w:r>
      <w:r w:rsidRPr="0007184D">
        <w:rPr>
          <w:rFonts w:eastAsia="Arial"/>
          <w:spacing w:val="11"/>
          <w:sz w:val="24"/>
          <w:szCs w:val="24"/>
        </w:rPr>
        <w:t xml:space="preserve"> </w:t>
      </w:r>
      <w:proofErr w:type="spellStart"/>
      <w:r w:rsidRPr="002D36E7">
        <w:rPr>
          <w:rFonts w:eastAsia="Arial"/>
          <w:sz w:val="24"/>
          <w:szCs w:val="24"/>
          <w:u w:val="single"/>
        </w:rPr>
        <w:t>B</w:t>
      </w:r>
      <w:r w:rsidRPr="002D36E7">
        <w:rPr>
          <w:rFonts w:eastAsia="Arial"/>
          <w:spacing w:val="-2"/>
          <w:sz w:val="24"/>
          <w:szCs w:val="24"/>
          <w:u w:val="single"/>
        </w:rPr>
        <w:t>a</w:t>
      </w:r>
      <w:r w:rsidRPr="002D36E7">
        <w:rPr>
          <w:rFonts w:eastAsia="Arial"/>
          <w:spacing w:val="-1"/>
          <w:sz w:val="24"/>
          <w:szCs w:val="24"/>
          <w:u w:val="single"/>
        </w:rPr>
        <w:t>pa</w:t>
      </w:r>
      <w:r w:rsidRPr="002D36E7">
        <w:rPr>
          <w:rFonts w:eastAsia="Arial"/>
          <w:sz w:val="24"/>
          <w:szCs w:val="24"/>
          <w:u w:val="single"/>
        </w:rPr>
        <w:t>k</w:t>
      </w:r>
      <w:proofErr w:type="spellEnd"/>
      <w:r w:rsidRPr="002D36E7">
        <w:rPr>
          <w:rFonts w:eastAsia="Arial"/>
          <w:spacing w:val="24"/>
          <w:sz w:val="24"/>
          <w:szCs w:val="24"/>
          <w:u w:val="single"/>
        </w:rPr>
        <w:t xml:space="preserve"> </w:t>
      </w:r>
      <w:proofErr w:type="spellStart"/>
      <w:r w:rsidRPr="002D36E7">
        <w:rPr>
          <w:rFonts w:eastAsia="Arial"/>
          <w:spacing w:val="-1"/>
          <w:sz w:val="24"/>
          <w:szCs w:val="24"/>
          <w:u w:val="single"/>
        </w:rPr>
        <w:t>da</w:t>
      </w:r>
      <w:r w:rsidRPr="002D36E7">
        <w:rPr>
          <w:rFonts w:eastAsia="Arial"/>
          <w:sz w:val="24"/>
          <w:szCs w:val="24"/>
          <w:u w:val="single"/>
        </w:rPr>
        <w:t>n</w:t>
      </w:r>
      <w:proofErr w:type="spellEnd"/>
      <w:r w:rsidRPr="002D36E7">
        <w:rPr>
          <w:rFonts w:eastAsia="Arial"/>
          <w:spacing w:val="13"/>
          <w:sz w:val="24"/>
          <w:szCs w:val="24"/>
          <w:u w:val="single"/>
        </w:rPr>
        <w:t xml:space="preserve"> </w:t>
      </w:r>
      <w:proofErr w:type="spellStart"/>
      <w:r w:rsidRPr="002D36E7">
        <w:rPr>
          <w:rFonts w:eastAsia="Arial"/>
          <w:spacing w:val="1"/>
          <w:sz w:val="24"/>
          <w:szCs w:val="24"/>
          <w:u w:val="single"/>
        </w:rPr>
        <w:t>I</w:t>
      </w:r>
      <w:r w:rsidRPr="002D36E7">
        <w:rPr>
          <w:rFonts w:eastAsia="Arial"/>
          <w:spacing w:val="-1"/>
          <w:sz w:val="24"/>
          <w:szCs w:val="24"/>
          <w:u w:val="single"/>
        </w:rPr>
        <w:t>b</w:t>
      </w:r>
      <w:r w:rsidRPr="002D36E7">
        <w:rPr>
          <w:rFonts w:eastAsia="Arial"/>
          <w:sz w:val="24"/>
          <w:szCs w:val="24"/>
          <w:u w:val="single"/>
        </w:rPr>
        <w:t>u</w:t>
      </w:r>
      <w:proofErr w:type="spellEnd"/>
      <w:r w:rsidRPr="002D36E7">
        <w:rPr>
          <w:rFonts w:eastAsia="Arial"/>
          <w:spacing w:val="11"/>
          <w:sz w:val="24"/>
          <w:szCs w:val="24"/>
          <w:u w:val="single"/>
        </w:rPr>
        <w:t xml:space="preserve"> </w:t>
      </w:r>
      <w:proofErr w:type="spellStart"/>
      <w:r w:rsidRPr="002D36E7">
        <w:rPr>
          <w:rFonts w:eastAsia="Arial"/>
          <w:w w:val="104"/>
          <w:sz w:val="24"/>
          <w:szCs w:val="24"/>
          <w:u w:val="single"/>
        </w:rPr>
        <w:t>M</w:t>
      </w:r>
      <w:r w:rsidRPr="002D36E7">
        <w:rPr>
          <w:rFonts w:eastAsia="Arial"/>
          <w:spacing w:val="-1"/>
          <w:w w:val="104"/>
          <w:sz w:val="24"/>
          <w:szCs w:val="24"/>
          <w:u w:val="single"/>
        </w:rPr>
        <w:t>e</w:t>
      </w:r>
      <w:r w:rsidRPr="002D36E7">
        <w:rPr>
          <w:rFonts w:eastAsia="Arial"/>
          <w:w w:val="105"/>
          <w:sz w:val="24"/>
          <w:szCs w:val="24"/>
          <w:u w:val="single"/>
        </w:rPr>
        <w:t>r</w:t>
      </w:r>
      <w:r w:rsidRPr="002D36E7">
        <w:rPr>
          <w:rFonts w:eastAsia="Arial"/>
          <w:spacing w:val="1"/>
          <w:w w:val="105"/>
          <w:sz w:val="24"/>
          <w:szCs w:val="24"/>
          <w:u w:val="single"/>
        </w:rPr>
        <w:t>t</w:t>
      </w:r>
      <w:r w:rsidRPr="002D36E7">
        <w:rPr>
          <w:rFonts w:eastAsia="Arial"/>
          <w:spacing w:val="-1"/>
          <w:w w:val="104"/>
          <w:sz w:val="24"/>
          <w:szCs w:val="24"/>
          <w:u w:val="single"/>
        </w:rPr>
        <w:t>u</w:t>
      </w:r>
      <w:r w:rsidRPr="002D36E7">
        <w:rPr>
          <w:rFonts w:eastAsia="Arial"/>
          <w:w w:val="104"/>
          <w:sz w:val="24"/>
          <w:szCs w:val="24"/>
          <w:u w:val="single"/>
        </w:rPr>
        <w:t>a</w:t>
      </w:r>
      <w:proofErr w:type="spellEnd"/>
    </w:p>
    <w:p w:rsidR="00090988" w:rsidRPr="002D36E7" w:rsidRDefault="00090988">
      <w:pPr>
        <w:spacing w:before="5" w:line="0" w:lineRule="atLeast"/>
        <w:rPr>
          <w:sz w:val="24"/>
          <w:szCs w:val="24"/>
          <w:u w:val="single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"/>
        <w:gridCol w:w="1843"/>
        <w:gridCol w:w="2874"/>
        <w:gridCol w:w="904"/>
        <w:gridCol w:w="1753"/>
        <w:gridCol w:w="1489"/>
      </w:tblGrid>
      <w:tr w:rsidR="00936D32" w:rsidRPr="0007184D" w:rsidTr="006B58FA">
        <w:trPr>
          <w:trHeight w:hRule="exact" w:val="687"/>
        </w:trPr>
        <w:tc>
          <w:tcPr>
            <w:tcW w:w="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36D32" w:rsidRPr="006B3449" w:rsidRDefault="00936D32" w:rsidP="00755F86">
            <w:pPr>
              <w:spacing w:before="25"/>
              <w:ind w:left="47"/>
              <w:rPr>
                <w:rFonts w:eastAsia="Arial"/>
                <w:sz w:val="24"/>
                <w:szCs w:val="24"/>
                <w:lang w:val="id-ID"/>
              </w:rPr>
            </w:pPr>
            <w:r>
              <w:rPr>
                <w:rFonts w:eastAsia="Arial"/>
                <w:spacing w:val="-1"/>
                <w:w w:val="105"/>
                <w:sz w:val="24"/>
                <w:szCs w:val="24"/>
                <w:lang w:val="id-ID"/>
              </w:rPr>
              <w:t>No.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36D32" w:rsidRPr="006B3449" w:rsidRDefault="00936D32" w:rsidP="00755F86">
            <w:pPr>
              <w:tabs>
                <w:tab w:val="left" w:pos="2340"/>
              </w:tabs>
              <w:spacing w:before="17"/>
              <w:ind w:right="72"/>
              <w:jc w:val="center"/>
              <w:rPr>
                <w:rFonts w:eastAsia="Arial"/>
                <w:sz w:val="24"/>
                <w:szCs w:val="24"/>
                <w:lang w:val="id-ID"/>
              </w:rPr>
            </w:pPr>
            <w:r>
              <w:rPr>
                <w:rFonts w:eastAsia="Arial"/>
                <w:spacing w:val="-1"/>
                <w:w w:val="104"/>
                <w:sz w:val="24"/>
                <w:szCs w:val="24"/>
                <w:lang w:val="id-ID"/>
              </w:rPr>
              <w:t>Nama</w:t>
            </w:r>
          </w:p>
        </w:tc>
        <w:tc>
          <w:tcPr>
            <w:tcW w:w="28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36D32" w:rsidRPr="006B3449" w:rsidRDefault="00936D32" w:rsidP="00755F86">
            <w:pPr>
              <w:spacing w:before="17"/>
              <w:ind w:left="519"/>
              <w:rPr>
                <w:rFonts w:eastAsia="Arial"/>
                <w:sz w:val="24"/>
                <w:szCs w:val="24"/>
                <w:lang w:val="id-ID"/>
              </w:rPr>
            </w:pPr>
            <w:r>
              <w:rPr>
                <w:rFonts w:eastAsia="Arial"/>
                <w:spacing w:val="1"/>
                <w:sz w:val="24"/>
                <w:szCs w:val="24"/>
                <w:lang w:val="id-ID"/>
              </w:rPr>
              <w:t>Tanggal Lahir</w:t>
            </w:r>
          </w:p>
        </w:tc>
        <w:tc>
          <w:tcPr>
            <w:tcW w:w="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36D32" w:rsidRPr="006B3449" w:rsidRDefault="00936D32" w:rsidP="00755F86">
            <w:pPr>
              <w:spacing w:before="25"/>
              <w:ind w:left="203"/>
              <w:rPr>
                <w:rFonts w:eastAsia="Arial"/>
                <w:sz w:val="24"/>
                <w:szCs w:val="24"/>
                <w:lang w:val="id-ID"/>
              </w:rPr>
            </w:pPr>
            <w:r>
              <w:rPr>
                <w:rFonts w:eastAsia="Arial"/>
                <w:spacing w:val="-1"/>
                <w:w w:val="104"/>
                <w:sz w:val="24"/>
                <w:szCs w:val="24"/>
                <w:lang w:val="id-ID"/>
              </w:rPr>
              <w:t>Umur</w:t>
            </w:r>
          </w:p>
        </w:tc>
        <w:tc>
          <w:tcPr>
            <w:tcW w:w="17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36D32" w:rsidRPr="006B3449" w:rsidRDefault="00936D32" w:rsidP="00755F86">
            <w:pPr>
              <w:spacing w:before="17"/>
              <w:ind w:left="379"/>
              <w:rPr>
                <w:rFonts w:eastAsia="Arial"/>
                <w:sz w:val="24"/>
                <w:szCs w:val="24"/>
                <w:lang w:val="id-ID"/>
              </w:rPr>
            </w:pPr>
            <w:r>
              <w:rPr>
                <w:rFonts w:eastAsia="Arial"/>
                <w:w w:val="105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36D32" w:rsidRPr="006B3449" w:rsidRDefault="00936D32" w:rsidP="00755F86">
            <w:pPr>
              <w:spacing w:before="25"/>
              <w:ind w:left="111"/>
              <w:rPr>
                <w:rFonts w:eastAsia="Arial"/>
                <w:sz w:val="24"/>
                <w:szCs w:val="24"/>
                <w:lang w:val="id-ID"/>
              </w:rPr>
            </w:pPr>
            <w:r>
              <w:rPr>
                <w:rFonts w:eastAsia="Arial"/>
                <w:spacing w:val="1"/>
                <w:sz w:val="24"/>
                <w:szCs w:val="24"/>
                <w:lang w:val="id-ID"/>
              </w:rPr>
              <w:t>Tempat Kerja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58FA" w:rsidRDefault="006B58FA" w:rsidP="006B58FA">
            <w:pPr>
              <w:rPr>
                <w:lang w:val="id-ID"/>
              </w:rPr>
            </w:pPr>
            <w:r w:rsidRPr="006B58FA">
              <w:rPr>
                <w:lang w:val="id-ID"/>
              </w:rPr>
              <w:t xml:space="preserve"> Surachmat</w:t>
            </w:r>
          </w:p>
        </w:tc>
        <w:tc>
          <w:tcPr>
            <w:tcW w:w="28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58FA" w:rsidRDefault="006B58FA" w:rsidP="006B58FA">
            <w:pPr>
              <w:rPr>
                <w:lang w:val="id-ID"/>
              </w:rPr>
            </w:pPr>
            <w:r>
              <w:rPr>
                <w:lang w:val="id-ID"/>
              </w:rPr>
              <w:t xml:space="preserve"> Magelang, 23 November 1952</w:t>
            </w:r>
          </w:p>
        </w:tc>
        <w:tc>
          <w:tcPr>
            <w:tcW w:w="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58FA" w:rsidRDefault="006B58FA" w:rsidP="006B58FA">
            <w:pPr>
              <w:rPr>
                <w:lang w:val="id-ID"/>
              </w:rPr>
            </w:pPr>
            <w:r>
              <w:rPr>
                <w:lang w:val="id-ID"/>
              </w:rPr>
              <w:t xml:space="preserve"> 63 Tahun</w:t>
            </w:r>
          </w:p>
        </w:tc>
        <w:tc>
          <w:tcPr>
            <w:tcW w:w="17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B58FA" w:rsidRDefault="006B58FA" w:rsidP="006B58FA">
            <w:pPr>
              <w:rPr>
                <w:lang w:val="id-ID"/>
              </w:rPr>
            </w:pPr>
            <w:r>
              <w:rPr>
                <w:lang w:val="id-ID"/>
              </w:rPr>
              <w:t xml:space="preserve"> Wiraswasta </w:t>
            </w:r>
          </w:p>
          <w:p w:rsidR="00090988" w:rsidRPr="006B58FA" w:rsidRDefault="006B58FA" w:rsidP="006B58FA">
            <w:pPr>
              <w:rPr>
                <w:lang w:val="id-ID"/>
              </w:rPr>
            </w:pPr>
            <w:r>
              <w:rPr>
                <w:lang w:val="id-ID"/>
              </w:rPr>
              <w:t xml:space="preserve"> (Pemborong)</w:t>
            </w:r>
          </w:p>
        </w:tc>
        <w:tc>
          <w:tcPr>
            <w:tcW w:w="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58FA" w:rsidRDefault="006B58FA" w:rsidP="006B58FA">
            <w:pPr>
              <w:rPr>
                <w:lang w:val="id-ID"/>
              </w:rPr>
            </w:pPr>
            <w:r>
              <w:rPr>
                <w:lang w:val="id-ID"/>
              </w:rPr>
              <w:t xml:space="preserve"> Magelang</w:t>
            </w:r>
          </w:p>
        </w:tc>
      </w:tr>
      <w:tr w:rsidR="00090988" w:rsidRPr="0007184D" w:rsidTr="006B58FA">
        <w:trPr>
          <w:trHeight w:hRule="exact" w:val="584"/>
        </w:trPr>
        <w:tc>
          <w:tcPr>
            <w:tcW w:w="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07184D" w:rsidRDefault="00090988">
            <w:pPr>
              <w:spacing w:before="3" w:line="180" w:lineRule="exact"/>
              <w:rPr>
                <w:sz w:val="24"/>
                <w:szCs w:val="24"/>
              </w:rPr>
            </w:pPr>
          </w:p>
          <w:p w:rsidR="00090988" w:rsidRPr="0007184D" w:rsidRDefault="00FF1859">
            <w:pPr>
              <w:ind w:left="127"/>
              <w:rPr>
                <w:rFonts w:eastAsia="Arial"/>
                <w:sz w:val="24"/>
                <w:szCs w:val="24"/>
              </w:rPr>
            </w:pPr>
            <w:r w:rsidRPr="0007184D">
              <w:rPr>
                <w:rFonts w:eastAsia="Arial"/>
                <w:w w:val="104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58FA" w:rsidRDefault="006B58FA" w:rsidP="006B58FA">
            <w:pPr>
              <w:rPr>
                <w:lang w:val="id-ID"/>
              </w:rPr>
            </w:pPr>
            <w:r>
              <w:rPr>
                <w:lang w:val="id-ID"/>
              </w:rPr>
              <w:t xml:space="preserve"> Suyatmi</w:t>
            </w:r>
          </w:p>
        </w:tc>
        <w:tc>
          <w:tcPr>
            <w:tcW w:w="28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58FA" w:rsidRDefault="006B58FA" w:rsidP="006B58FA">
            <w:pPr>
              <w:rPr>
                <w:lang w:val="id-ID"/>
              </w:rPr>
            </w:pPr>
            <w:r>
              <w:rPr>
                <w:lang w:val="id-ID"/>
              </w:rPr>
              <w:t xml:space="preserve"> Sragen, 15 Juni 1955</w:t>
            </w:r>
          </w:p>
        </w:tc>
        <w:tc>
          <w:tcPr>
            <w:tcW w:w="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58FA" w:rsidRDefault="006B58FA" w:rsidP="006B58FA">
            <w:pPr>
              <w:rPr>
                <w:lang w:val="id-ID"/>
              </w:rPr>
            </w:pPr>
            <w:r>
              <w:rPr>
                <w:lang w:val="id-ID"/>
              </w:rPr>
              <w:t xml:space="preserve"> 60 Tahun</w:t>
            </w:r>
          </w:p>
        </w:tc>
        <w:tc>
          <w:tcPr>
            <w:tcW w:w="17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58FA" w:rsidRDefault="006B58FA" w:rsidP="006B58FA">
            <w:pPr>
              <w:rPr>
                <w:lang w:val="id-ID"/>
              </w:rPr>
            </w:pPr>
            <w:r>
              <w:rPr>
                <w:lang w:val="id-ID"/>
              </w:rPr>
              <w:t xml:space="preserve"> Ibu Rumah Tangga</w:t>
            </w:r>
          </w:p>
        </w:tc>
        <w:tc>
          <w:tcPr>
            <w:tcW w:w="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6B58FA" w:rsidRDefault="006B58FA" w:rsidP="006B58FA">
            <w:pPr>
              <w:rPr>
                <w:lang w:val="id-ID"/>
              </w:rPr>
            </w:pPr>
            <w:r>
              <w:rPr>
                <w:lang w:val="id-ID"/>
              </w:rPr>
              <w:t xml:space="preserve"> -</w:t>
            </w:r>
          </w:p>
        </w:tc>
      </w:tr>
    </w:tbl>
    <w:p w:rsidR="00090988" w:rsidRDefault="00090988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2D36E7" w:rsidRPr="002D36E7" w:rsidRDefault="002D36E7">
      <w:pPr>
        <w:spacing w:before="7" w:line="180" w:lineRule="exact"/>
        <w:rPr>
          <w:sz w:val="24"/>
          <w:szCs w:val="24"/>
          <w:lang w:val="id-ID"/>
        </w:rPr>
      </w:pPr>
    </w:p>
    <w:p w:rsidR="00090988" w:rsidRPr="002D36E7" w:rsidRDefault="00FF1859" w:rsidP="002D36E7">
      <w:pPr>
        <w:spacing w:before="46" w:line="180" w:lineRule="exact"/>
        <w:ind w:left="567"/>
        <w:rPr>
          <w:rFonts w:eastAsia="Arial"/>
          <w:sz w:val="24"/>
          <w:szCs w:val="24"/>
          <w:u w:val="single"/>
        </w:rPr>
      </w:pPr>
      <w:r w:rsidRPr="0007184D">
        <w:rPr>
          <w:rFonts w:eastAsia="Arial"/>
          <w:spacing w:val="-1"/>
          <w:sz w:val="24"/>
          <w:szCs w:val="24"/>
        </w:rPr>
        <w:t>5</w:t>
      </w:r>
      <w:r w:rsidRPr="0007184D">
        <w:rPr>
          <w:rFonts w:eastAsia="Arial"/>
          <w:sz w:val="24"/>
          <w:szCs w:val="24"/>
        </w:rPr>
        <w:t>.</w:t>
      </w:r>
      <w:r w:rsidRPr="0007184D">
        <w:rPr>
          <w:rFonts w:eastAsia="Arial"/>
          <w:spacing w:val="11"/>
          <w:sz w:val="24"/>
          <w:szCs w:val="24"/>
        </w:rPr>
        <w:t xml:space="preserve"> </w:t>
      </w:r>
      <w:proofErr w:type="spellStart"/>
      <w:r w:rsidRPr="002D36E7">
        <w:rPr>
          <w:rFonts w:eastAsia="Arial"/>
          <w:sz w:val="24"/>
          <w:szCs w:val="24"/>
          <w:u w:val="single"/>
        </w:rPr>
        <w:t>S</w:t>
      </w:r>
      <w:r w:rsidRPr="002D36E7">
        <w:rPr>
          <w:rFonts w:eastAsia="Arial"/>
          <w:spacing w:val="-2"/>
          <w:sz w:val="24"/>
          <w:szCs w:val="24"/>
          <w:u w:val="single"/>
        </w:rPr>
        <w:t>a</w:t>
      </w:r>
      <w:r w:rsidRPr="002D36E7">
        <w:rPr>
          <w:rFonts w:eastAsia="Arial"/>
          <w:spacing w:val="-1"/>
          <w:sz w:val="24"/>
          <w:szCs w:val="24"/>
          <w:u w:val="single"/>
        </w:rPr>
        <w:t>uda</w:t>
      </w:r>
      <w:r w:rsidRPr="002D36E7">
        <w:rPr>
          <w:rFonts w:eastAsia="Arial"/>
          <w:sz w:val="24"/>
          <w:szCs w:val="24"/>
          <w:u w:val="single"/>
        </w:rPr>
        <w:t>ra</w:t>
      </w:r>
      <w:proofErr w:type="spellEnd"/>
      <w:r w:rsidRPr="002D36E7">
        <w:rPr>
          <w:rFonts w:eastAsia="Arial"/>
          <w:spacing w:val="28"/>
          <w:sz w:val="24"/>
          <w:szCs w:val="24"/>
          <w:u w:val="single"/>
        </w:rPr>
        <w:t xml:space="preserve"> </w:t>
      </w:r>
      <w:proofErr w:type="spellStart"/>
      <w:r w:rsidRPr="002D36E7">
        <w:rPr>
          <w:rFonts w:eastAsia="Arial"/>
          <w:w w:val="105"/>
          <w:sz w:val="24"/>
          <w:szCs w:val="24"/>
          <w:u w:val="single"/>
        </w:rPr>
        <w:t>K</w:t>
      </w:r>
      <w:r w:rsidRPr="002D36E7">
        <w:rPr>
          <w:rFonts w:eastAsia="Arial"/>
          <w:spacing w:val="-2"/>
          <w:w w:val="105"/>
          <w:sz w:val="24"/>
          <w:szCs w:val="24"/>
          <w:u w:val="single"/>
        </w:rPr>
        <w:t>a</w:t>
      </w:r>
      <w:r w:rsidRPr="002D36E7">
        <w:rPr>
          <w:rFonts w:eastAsia="Arial"/>
          <w:spacing w:val="-1"/>
          <w:w w:val="104"/>
          <w:sz w:val="24"/>
          <w:szCs w:val="24"/>
          <w:u w:val="single"/>
        </w:rPr>
        <w:t>ndun</w:t>
      </w:r>
      <w:r w:rsidRPr="002D36E7">
        <w:rPr>
          <w:rFonts w:eastAsia="Arial"/>
          <w:w w:val="104"/>
          <w:sz w:val="24"/>
          <w:szCs w:val="24"/>
          <w:u w:val="single"/>
        </w:rPr>
        <w:t>g</w:t>
      </w:r>
      <w:proofErr w:type="spellEnd"/>
    </w:p>
    <w:p w:rsidR="00090988" w:rsidRPr="0007184D" w:rsidRDefault="00090988">
      <w:pPr>
        <w:spacing w:before="5" w:line="0" w:lineRule="atLeast"/>
        <w:rPr>
          <w:sz w:val="24"/>
          <w:szCs w:val="24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"/>
        <w:gridCol w:w="2127"/>
        <w:gridCol w:w="1134"/>
        <w:gridCol w:w="992"/>
        <w:gridCol w:w="1559"/>
        <w:gridCol w:w="1134"/>
        <w:gridCol w:w="1917"/>
      </w:tblGrid>
      <w:tr w:rsidR="00090988" w:rsidRPr="0007184D" w:rsidTr="00936D32">
        <w:trPr>
          <w:trHeight w:hRule="exact" w:val="951"/>
        </w:trPr>
        <w:tc>
          <w:tcPr>
            <w:tcW w:w="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090988" w:rsidP="00936D32">
            <w:pPr>
              <w:spacing w:before="1" w:line="140" w:lineRule="exact"/>
              <w:jc w:val="center"/>
            </w:pPr>
          </w:p>
          <w:p w:rsidR="00090988" w:rsidRPr="00936D32" w:rsidRDefault="00936D32" w:rsidP="00936D32">
            <w:pPr>
              <w:ind w:left="47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spacing w:val="-1"/>
                <w:w w:val="105"/>
                <w:lang w:val="id-ID"/>
              </w:rPr>
              <w:t>No.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090988" w:rsidP="00936D32">
            <w:pPr>
              <w:spacing w:before="1" w:line="140" w:lineRule="exact"/>
              <w:jc w:val="center"/>
            </w:pPr>
          </w:p>
          <w:p w:rsidR="00090988" w:rsidRPr="00936D32" w:rsidRDefault="00936D32" w:rsidP="00936D32">
            <w:pPr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spacing w:val="-1"/>
                <w:w w:val="104"/>
                <w:lang w:val="id-ID"/>
              </w:rPr>
              <w:t>Nama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936D32" w:rsidP="00936D32">
            <w:pPr>
              <w:spacing w:before="64"/>
              <w:ind w:left="126" w:right="102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w w:val="105"/>
                <w:lang w:val="id-ID"/>
              </w:rPr>
              <w:t>Jenis Kelamin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936D32" w:rsidP="00936D32">
            <w:pPr>
              <w:spacing w:before="64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spacing w:val="1"/>
                <w:w w:val="105"/>
                <w:lang w:val="id-ID"/>
              </w:rPr>
              <w:t>Tempat Lahir</w:t>
            </w: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936D32" w:rsidP="00936D32">
            <w:pPr>
              <w:spacing w:before="64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spacing w:val="1"/>
                <w:w w:val="105"/>
                <w:lang w:val="id-ID"/>
              </w:rPr>
              <w:t>Tanggal Lahir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090988" w:rsidP="00936D32">
            <w:pPr>
              <w:spacing w:before="1" w:line="140" w:lineRule="exact"/>
              <w:jc w:val="center"/>
            </w:pPr>
          </w:p>
          <w:p w:rsidR="00090988" w:rsidRPr="00936D32" w:rsidRDefault="00936D32" w:rsidP="00936D32">
            <w:pPr>
              <w:ind w:left="49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w w:val="105"/>
                <w:lang w:val="id-ID"/>
              </w:rPr>
              <w:t>Pekerjaan</w:t>
            </w:r>
          </w:p>
        </w:tc>
        <w:tc>
          <w:tcPr>
            <w:tcW w:w="19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936D32" w:rsidP="00936D32">
            <w:pPr>
              <w:spacing w:before="37" w:line="276" w:lineRule="auto"/>
              <w:ind w:left="-3"/>
              <w:jc w:val="center"/>
              <w:rPr>
                <w:rFonts w:eastAsia="Arial"/>
                <w:lang w:val="id-ID"/>
              </w:rPr>
            </w:pPr>
            <w:r>
              <w:rPr>
                <w:rFonts w:eastAsia="Arial"/>
                <w:spacing w:val="1"/>
                <w:w w:val="105"/>
                <w:lang w:val="id-ID"/>
              </w:rPr>
              <w:t>Tempat Bekerja / Tempat Sekolah</w:t>
            </w:r>
          </w:p>
        </w:tc>
      </w:tr>
      <w:tr w:rsidR="00090988" w:rsidRPr="0007184D" w:rsidTr="00936D32">
        <w:trPr>
          <w:trHeight w:hRule="exact" w:val="584"/>
        </w:trPr>
        <w:tc>
          <w:tcPr>
            <w:tcW w:w="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936D32" w:rsidRDefault="00090988">
            <w:pPr>
              <w:spacing w:before="3" w:line="180" w:lineRule="exact"/>
            </w:pPr>
          </w:p>
          <w:p w:rsidR="00090988" w:rsidRPr="00936D32" w:rsidRDefault="00FF1859">
            <w:pPr>
              <w:ind w:left="127"/>
              <w:rPr>
                <w:rFonts w:eastAsia="Arial"/>
              </w:rPr>
            </w:pPr>
            <w:r w:rsidRPr="00936D32">
              <w:rPr>
                <w:rFonts w:eastAsia="Arial"/>
                <w:w w:val="104"/>
              </w:rPr>
              <w:t>1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936D32" w:rsidP="00936D32">
            <w:pPr>
              <w:rPr>
                <w:lang w:val="id-ID"/>
              </w:rPr>
            </w:pPr>
            <w:r w:rsidRPr="00936D32">
              <w:rPr>
                <w:lang w:val="id-ID"/>
              </w:rPr>
              <w:t xml:space="preserve"> Anjani Wahyu Pratiwi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936D32" w:rsidP="00936D32">
            <w:pPr>
              <w:rPr>
                <w:lang w:val="id-ID"/>
              </w:rPr>
            </w:pPr>
            <w:r w:rsidRPr="00936D32">
              <w:rPr>
                <w:lang w:val="id-ID"/>
              </w:rPr>
              <w:t xml:space="preserve"> </w:t>
            </w:r>
            <w:r>
              <w:rPr>
                <w:lang w:val="id-ID"/>
              </w:rPr>
              <w:t>Perempuan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936D32" w:rsidP="00936D32">
            <w:pPr>
              <w:rPr>
                <w:lang w:val="id-ID"/>
              </w:rPr>
            </w:pPr>
            <w:r>
              <w:rPr>
                <w:lang w:val="id-ID"/>
              </w:rPr>
              <w:t xml:space="preserve"> Magelang</w:t>
            </w: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936D32" w:rsidP="00936D32">
            <w:pPr>
              <w:rPr>
                <w:lang w:val="id-ID"/>
              </w:rPr>
            </w:pPr>
            <w:r>
              <w:rPr>
                <w:lang w:val="id-ID"/>
              </w:rPr>
              <w:t xml:space="preserve"> 20 Juli 1997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936D32" w:rsidP="00936D32">
            <w:pPr>
              <w:rPr>
                <w:lang w:val="id-ID"/>
              </w:rPr>
            </w:pPr>
            <w:r>
              <w:rPr>
                <w:lang w:val="id-ID"/>
              </w:rPr>
              <w:t xml:space="preserve"> Mahasiswi</w:t>
            </w:r>
          </w:p>
        </w:tc>
        <w:tc>
          <w:tcPr>
            <w:tcW w:w="19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936D32" w:rsidP="00936D32">
            <w:pPr>
              <w:rPr>
                <w:lang w:val="id-ID"/>
              </w:rPr>
            </w:pPr>
            <w:r>
              <w:rPr>
                <w:lang w:val="id-ID"/>
              </w:rPr>
              <w:t xml:space="preserve"> UN Tidar Magelang</w:t>
            </w:r>
          </w:p>
        </w:tc>
      </w:tr>
      <w:tr w:rsidR="00090988" w:rsidRPr="0007184D" w:rsidTr="00936D32">
        <w:trPr>
          <w:trHeight w:hRule="exact" w:val="584"/>
        </w:trPr>
        <w:tc>
          <w:tcPr>
            <w:tcW w:w="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0988" w:rsidRPr="00936D32" w:rsidRDefault="00090988">
            <w:pPr>
              <w:spacing w:before="3" w:line="180" w:lineRule="exact"/>
            </w:pPr>
          </w:p>
          <w:p w:rsidR="00090988" w:rsidRPr="00936D32" w:rsidRDefault="00FF1859">
            <w:pPr>
              <w:ind w:left="127"/>
              <w:rPr>
                <w:rFonts w:eastAsia="Arial"/>
              </w:rPr>
            </w:pPr>
            <w:r w:rsidRPr="00936D32">
              <w:rPr>
                <w:rFonts w:eastAsia="Arial"/>
                <w:w w:val="104"/>
              </w:rPr>
              <w:t>2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6D32" w:rsidRPr="00936D32" w:rsidRDefault="00936D32" w:rsidP="00936D32">
            <w:pPr>
              <w:rPr>
                <w:lang w:val="id-ID"/>
              </w:rPr>
            </w:pPr>
            <w:r w:rsidRPr="00936D32">
              <w:rPr>
                <w:lang w:val="id-ID"/>
              </w:rPr>
              <w:t xml:space="preserve"> Ganesha Wahyu </w:t>
            </w:r>
          </w:p>
          <w:p w:rsidR="00090988" w:rsidRPr="00936D32" w:rsidRDefault="00936D32" w:rsidP="00936D32">
            <w:pPr>
              <w:rPr>
                <w:lang w:val="id-ID"/>
              </w:rPr>
            </w:pPr>
            <w:r w:rsidRPr="00936D32">
              <w:rPr>
                <w:lang w:val="id-ID"/>
              </w:rPr>
              <w:t xml:space="preserve"> Pamungkas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936D32" w:rsidP="00936D32">
            <w:pPr>
              <w:rPr>
                <w:lang w:val="id-ID"/>
              </w:rPr>
            </w:pPr>
            <w:r>
              <w:rPr>
                <w:lang w:val="id-ID"/>
              </w:rPr>
              <w:t xml:space="preserve"> Laki-laki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936D32" w:rsidP="00936D32">
            <w:pPr>
              <w:rPr>
                <w:lang w:val="id-ID"/>
              </w:rPr>
            </w:pPr>
            <w:r>
              <w:rPr>
                <w:lang w:val="id-ID"/>
              </w:rPr>
              <w:t xml:space="preserve"> Magelang</w:t>
            </w:r>
          </w:p>
        </w:tc>
        <w:tc>
          <w:tcPr>
            <w:tcW w:w="15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936D32" w:rsidP="00936D32">
            <w:pPr>
              <w:rPr>
                <w:lang w:val="id-ID"/>
              </w:rPr>
            </w:pPr>
            <w:r>
              <w:rPr>
                <w:lang w:val="id-ID"/>
              </w:rPr>
              <w:t xml:space="preserve"> 23 Agustus 2000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90988" w:rsidRPr="00936D32" w:rsidRDefault="00936D32" w:rsidP="00936D32">
            <w:pPr>
              <w:rPr>
                <w:lang w:val="id-ID"/>
              </w:rPr>
            </w:pPr>
            <w:r>
              <w:rPr>
                <w:lang w:val="id-ID"/>
              </w:rPr>
              <w:t xml:space="preserve"> Pelajar</w:t>
            </w:r>
          </w:p>
        </w:tc>
        <w:tc>
          <w:tcPr>
            <w:tcW w:w="19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6D32" w:rsidRDefault="00936D32" w:rsidP="00936D32">
            <w:pPr>
              <w:rPr>
                <w:lang w:val="id-ID"/>
              </w:rPr>
            </w:pPr>
            <w:r>
              <w:rPr>
                <w:lang w:val="id-ID"/>
              </w:rPr>
              <w:t xml:space="preserve"> SMA Negeri 5 </w:t>
            </w:r>
          </w:p>
          <w:p w:rsidR="00090988" w:rsidRPr="00936D32" w:rsidRDefault="00936D32" w:rsidP="00936D32">
            <w:pPr>
              <w:rPr>
                <w:lang w:val="id-ID"/>
              </w:rPr>
            </w:pPr>
            <w:r>
              <w:rPr>
                <w:lang w:val="id-ID"/>
              </w:rPr>
              <w:t xml:space="preserve"> Magelang</w:t>
            </w:r>
          </w:p>
        </w:tc>
      </w:tr>
    </w:tbl>
    <w:p w:rsidR="00090988" w:rsidRDefault="00090988">
      <w:pPr>
        <w:spacing w:before="7" w:line="180" w:lineRule="exact"/>
        <w:rPr>
          <w:sz w:val="24"/>
          <w:szCs w:val="24"/>
          <w:lang w:val="id-ID"/>
        </w:rPr>
      </w:pPr>
    </w:p>
    <w:p w:rsidR="003A49E5" w:rsidRDefault="003A49E5">
      <w:pPr>
        <w:spacing w:before="7" w:line="180" w:lineRule="exact"/>
        <w:rPr>
          <w:sz w:val="24"/>
          <w:szCs w:val="24"/>
          <w:lang w:val="id-ID"/>
        </w:rPr>
      </w:pPr>
    </w:p>
    <w:p w:rsidR="003A49E5" w:rsidRPr="003A49E5" w:rsidRDefault="003A49E5">
      <w:pPr>
        <w:spacing w:before="7" w:line="180" w:lineRule="exact"/>
        <w:rPr>
          <w:sz w:val="24"/>
          <w:szCs w:val="24"/>
          <w:lang w:val="id-ID"/>
        </w:rPr>
      </w:pPr>
    </w:p>
    <w:p w:rsidR="00090988" w:rsidRPr="0007184D" w:rsidRDefault="00090988">
      <w:pPr>
        <w:spacing w:before="7" w:line="160" w:lineRule="exact"/>
        <w:rPr>
          <w:sz w:val="24"/>
          <w:szCs w:val="24"/>
        </w:rPr>
      </w:pPr>
    </w:p>
    <w:p w:rsidR="00090988" w:rsidRDefault="00FF1859" w:rsidP="006B58FA">
      <w:pPr>
        <w:spacing w:before="36" w:line="260" w:lineRule="auto"/>
        <w:ind w:left="148" w:right="726"/>
        <w:jc w:val="both"/>
        <w:rPr>
          <w:rFonts w:eastAsia="Arial"/>
          <w:position w:val="-1"/>
          <w:sz w:val="24"/>
          <w:szCs w:val="24"/>
          <w:lang w:val="id-ID"/>
        </w:rPr>
      </w:pPr>
      <w:proofErr w:type="spellStart"/>
      <w:proofErr w:type="gramStart"/>
      <w:r w:rsidRPr="0007184D">
        <w:rPr>
          <w:rFonts w:eastAsia="Arial"/>
          <w:spacing w:val="-1"/>
          <w:sz w:val="24"/>
          <w:szCs w:val="24"/>
        </w:rPr>
        <w:t>De</w:t>
      </w:r>
      <w:r w:rsidRPr="0007184D">
        <w:rPr>
          <w:rFonts w:eastAsia="Arial"/>
          <w:spacing w:val="4"/>
          <w:sz w:val="24"/>
          <w:szCs w:val="24"/>
        </w:rPr>
        <w:t>m</w:t>
      </w:r>
      <w:r w:rsidRPr="0007184D">
        <w:rPr>
          <w:rFonts w:eastAsia="Arial"/>
          <w:spacing w:val="3"/>
          <w:sz w:val="24"/>
          <w:szCs w:val="24"/>
        </w:rPr>
        <w:t>i</w:t>
      </w:r>
      <w:r w:rsidRPr="0007184D">
        <w:rPr>
          <w:rFonts w:eastAsia="Arial"/>
          <w:sz w:val="24"/>
          <w:szCs w:val="24"/>
        </w:rPr>
        <w:t>k</w:t>
      </w:r>
      <w:r w:rsidRPr="0007184D">
        <w:rPr>
          <w:rFonts w:eastAsia="Arial"/>
          <w:spacing w:val="3"/>
          <w:sz w:val="24"/>
          <w:szCs w:val="24"/>
        </w:rPr>
        <w:t>i</w:t>
      </w:r>
      <w:r w:rsidRPr="0007184D">
        <w:rPr>
          <w:rFonts w:eastAsia="Arial"/>
          <w:spacing w:val="-1"/>
          <w:sz w:val="24"/>
          <w:szCs w:val="24"/>
        </w:rPr>
        <w:t>a</w:t>
      </w:r>
      <w:r w:rsidRPr="0007184D">
        <w:rPr>
          <w:rFonts w:eastAsia="Arial"/>
          <w:sz w:val="24"/>
          <w:szCs w:val="24"/>
        </w:rPr>
        <w:t>n</w:t>
      </w:r>
      <w:proofErr w:type="spellEnd"/>
      <w:r w:rsidRPr="0007184D">
        <w:rPr>
          <w:rFonts w:eastAsia="Arial"/>
          <w:spacing w:val="-15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1"/>
          <w:sz w:val="24"/>
          <w:szCs w:val="24"/>
        </w:rPr>
        <w:t>da</w:t>
      </w:r>
      <w:r w:rsidRPr="0007184D">
        <w:rPr>
          <w:rFonts w:eastAsia="Arial"/>
          <w:spacing w:val="5"/>
          <w:sz w:val="24"/>
          <w:szCs w:val="24"/>
        </w:rPr>
        <w:t>f</w:t>
      </w:r>
      <w:r w:rsidRPr="0007184D">
        <w:rPr>
          <w:rFonts w:eastAsia="Arial"/>
          <w:spacing w:val="1"/>
          <w:sz w:val="24"/>
          <w:szCs w:val="24"/>
        </w:rPr>
        <w:t>t</w:t>
      </w:r>
      <w:r w:rsidRPr="0007184D">
        <w:rPr>
          <w:rFonts w:eastAsia="Arial"/>
          <w:spacing w:val="-1"/>
          <w:sz w:val="24"/>
          <w:szCs w:val="24"/>
        </w:rPr>
        <w:t>a</w:t>
      </w:r>
      <w:r w:rsidRPr="0007184D">
        <w:rPr>
          <w:rFonts w:eastAsia="Arial"/>
          <w:sz w:val="24"/>
          <w:szCs w:val="24"/>
        </w:rPr>
        <w:t>r</w:t>
      </w:r>
      <w:proofErr w:type="spellEnd"/>
      <w:r w:rsidRPr="0007184D">
        <w:rPr>
          <w:rFonts w:eastAsia="Arial"/>
          <w:spacing w:val="-7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z w:val="24"/>
          <w:szCs w:val="24"/>
        </w:rPr>
        <w:t>r</w:t>
      </w:r>
      <w:r w:rsidRPr="0007184D">
        <w:rPr>
          <w:rFonts w:eastAsia="Arial"/>
          <w:spacing w:val="3"/>
          <w:sz w:val="24"/>
          <w:szCs w:val="24"/>
        </w:rPr>
        <w:t>i</w:t>
      </w:r>
      <w:r w:rsidRPr="0007184D">
        <w:rPr>
          <w:rFonts w:eastAsia="Arial"/>
          <w:spacing w:val="-5"/>
          <w:sz w:val="24"/>
          <w:szCs w:val="24"/>
        </w:rPr>
        <w:t>w</w:t>
      </w:r>
      <w:r w:rsidRPr="0007184D">
        <w:rPr>
          <w:rFonts w:eastAsia="Arial"/>
          <w:spacing w:val="-1"/>
          <w:sz w:val="24"/>
          <w:szCs w:val="24"/>
        </w:rPr>
        <w:t>a</w:t>
      </w:r>
      <w:r w:rsidRPr="0007184D">
        <w:rPr>
          <w:rFonts w:eastAsia="Arial"/>
          <w:sz w:val="24"/>
          <w:szCs w:val="24"/>
        </w:rPr>
        <w:t>y</w:t>
      </w:r>
      <w:r w:rsidRPr="0007184D">
        <w:rPr>
          <w:rFonts w:eastAsia="Arial"/>
          <w:spacing w:val="-1"/>
          <w:sz w:val="24"/>
          <w:szCs w:val="24"/>
        </w:rPr>
        <w:t>a</w:t>
      </w:r>
      <w:r w:rsidRPr="0007184D">
        <w:rPr>
          <w:rFonts w:eastAsia="Arial"/>
          <w:sz w:val="24"/>
          <w:szCs w:val="24"/>
        </w:rPr>
        <w:t>t</w:t>
      </w:r>
      <w:proofErr w:type="spellEnd"/>
      <w:r w:rsidRPr="0007184D">
        <w:rPr>
          <w:rFonts w:eastAsia="Arial"/>
          <w:spacing w:val="-8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1"/>
          <w:sz w:val="24"/>
          <w:szCs w:val="24"/>
        </w:rPr>
        <w:t>h</w:t>
      </w:r>
      <w:r w:rsidRPr="0007184D">
        <w:rPr>
          <w:rFonts w:eastAsia="Arial"/>
          <w:spacing w:val="3"/>
          <w:sz w:val="24"/>
          <w:szCs w:val="24"/>
        </w:rPr>
        <w:t>i</w:t>
      </w:r>
      <w:r w:rsidRPr="0007184D">
        <w:rPr>
          <w:rFonts w:eastAsia="Arial"/>
          <w:spacing w:val="-1"/>
          <w:sz w:val="24"/>
          <w:szCs w:val="24"/>
        </w:rPr>
        <w:t>du</w:t>
      </w:r>
      <w:r w:rsidRPr="0007184D">
        <w:rPr>
          <w:rFonts w:eastAsia="Arial"/>
          <w:sz w:val="24"/>
          <w:szCs w:val="24"/>
        </w:rPr>
        <w:t>p</w:t>
      </w:r>
      <w:proofErr w:type="spellEnd"/>
      <w:r w:rsidRPr="0007184D">
        <w:rPr>
          <w:rFonts w:eastAsia="Arial"/>
          <w:spacing w:val="-9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3"/>
          <w:sz w:val="24"/>
          <w:szCs w:val="24"/>
        </w:rPr>
        <w:t>i</w:t>
      </w:r>
      <w:r w:rsidRPr="0007184D">
        <w:rPr>
          <w:rFonts w:eastAsia="Arial"/>
          <w:spacing w:val="-1"/>
          <w:sz w:val="24"/>
          <w:szCs w:val="24"/>
        </w:rPr>
        <w:t>n</w:t>
      </w:r>
      <w:r w:rsidRPr="0007184D">
        <w:rPr>
          <w:rFonts w:eastAsia="Arial"/>
          <w:sz w:val="24"/>
          <w:szCs w:val="24"/>
        </w:rPr>
        <w:t>i</w:t>
      </w:r>
      <w:proofErr w:type="spellEnd"/>
      <w:r w:rsidRPr="0007184D">
        <w:rPr>
          <w:rFonts w:eastAsia="Arial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4"/>
          <w:sz w:val="24"/>
          <w:szCs w:val="24"/>
        </w:rPr>
        <w:t>s</w:t>
      </w:r>
      <w:r w:rsidRPr="0007184D">
        <w:rPr>
          <w:rFonts w:eastAsia="Arial"/>
          <w:spacing w:val="-1"/>
          <w:sz w:val="24"/>
          <w:szCs w:val="24"/>
        </w:rPr>
        <w:t>a</w:t>
      </w:r>
      <w:r w:rsidRPr="0007184D">
        <w:rPr>
          <w:rFonts w:eastAsia="Arial"/>
          <w:sz w:val="24"/>
          <w:szCs w:val="24"/>
        </w:rPr>
        <w:t>ya</w:t>
      </w:r>
      <w:proofErr w:type="spellEnd"/>
      <w:r w:rsidRPr="0007184D">
        <w:rPr>
          <w:rFonts w:eastAsia="Arial"/>
          <w:spacing w:val="-8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1"/>
          <w:sz w:val="24"/>
          <w:szCs w:val="24"/>
        </w:rPr>
        <w:t>bua</w:t>
      </w:r>
      <w:r w:rsidRPr="0007184D">
        <w:rPr>
          <w:rFonts w:eastAsia="Arial"/>
          <w:sz w:val="24"/>
          <w:szCs w:val="24"/>
        </w:rPr>
        <w:t>t</w:t>
      </w:r>
      <w:proofErr w:type="spellEnd"/>
      <w:r w:rsidRPr="0007184D">
        <w:rPr>
          <w:rFonts w:eastAsia="Arial"/>
          <w:spacing w:val="-4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1"/>
          <w:sz w:val="24"/>
          <w:szCs w:val="24"/>
        </w:rPr>
        <w:t>denga</w:t>
      </w:r>
      <w:r w:rsidRPr="0007184D">
        <w:rPr>
          <w:rFonts w:eastAsia="Arial"/>
          <w:sz w:val="24"/>
          <w:szCs w:val="24"/>
        </w:rPr>
        <w:t>n</w:t>
      </w:r>
      <w:proofErr w:type="spellEnd"/>
      <w:r w:rsidRPr="0007184D">
        <w:rPr>
          <w:rFonts w:eastAsia="Arial"/>
          <w:spacing w:val="-12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4"/>
          <w:w w:val="97"/>
          <w:sz w:val="24"/>
          <w:szCs w:val="24"/>
        </w:rPr>
        <w:t>s</w:t>
      </w:r>
      <w:r w:rsidRPr="0007184D">
        <w:rPr>
          <w:rFonts w:eastAsia="Arial"/>
          <w:spacing w:val="-1"/>
          <w:w w:val="97"/>
          <w:sz w:val="24"/>
          <w:szCs w:val="24"/>
        </w:rPr>
        <w:t>e</w:t>
      </w:r>
      <w:r w:rsidRPr="0007184D">
        <w:rPr>
          <w:rFonts w:eastAsia="Arial"/>
          <w:spacing w:val="-4"/>
          <w:w w:val="97"/>
          <w:sz w:val="24"/>
          <w:szCs w:val="24"/>
        </w:rPr>
        <w:t>s</w:t>
      </w:r>
      <w:r w:rsidRPr="0007184D">
        <w:rPr>
          <w:rFonts w:eastAsia="Arial"/>
          <w:spacing w:val="-1"/>
          <w:w w:val="97"/>
          <w:sz w:val="24"/>
          <w:szCs w:val="24"/>
        </w:rPr>
        <w:t>ungguhn</w:t>
      </w:r>
      <w:r w:rsidRPr="0007184D">
        <w:rPr>
          <w:rFonts w:eastAsia="Arial"/>
          <w:w w:val="97"/>
          <w:sz w:val="24"/>
          <w:szCs w:val="24"/>
        </w:rPr>
        <w:t>ya</w:t>
      </w:r>
      <w:proofErr w:type="spellEnd"/>
      <w:r w:rsidRPr="0007184D">
        <w:rPr>
          <w:rFonts w:eastAsia="Arial"/>
          <w:spacing w:val="11"/>
          <w:w w:val="97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1"/>
          <w:sz w:val="24"/>
          <w:szCs w:val="24"/>
        </w:rPr>
        <w:t>da</w:t>
      </w:r>
      <w:r w:rsidRPr="0007184D">
        <w:rPr>
          <w:rFonts w:eastAsia="Arial"/>
          <w:sz w:val="24"/>
          <w:szCs w:val="24"/>
        </w:rPr>
        <w:t>n</w:t>
      </w:r>
      <w:proofErr w:type="spellEnd"/>
      <w:r w:rsidRPr="0007184D">
        <w:rPr>
          <w:rFonts w:eastAsia="Arial"/>
          <w:spacing w:val="-7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1"/>
          <w:sz w:val="24"/>
          <w:szCs w:val="24"/>
        </w:rPr>
        <w:t>apab</w:t>
      </w:r>
      <w:r w:rsidRPr="0007184D">
        <w:rPr>
          <w:rFonts w:eastAsia="Arial"/>
          <w:spacing w:val="3"/>
          <w:sz w:val="24"/>
          <w:szCs w:val="24"/>
        </w:rPr>
        <w:t>il</w:t>
      </w:r>
      <w:r w:rsidRPr="0007184D">
        <w:rPr>
          <w:rFonts w:eastAsia="Arial"/>
          <w:sz w:val="24"/>
          <w:szCs w:val="24"/>
        </w:rPr>
        <w:t>a</w:t>
      </w:r>
      <w:proofErr w:type="spellEnd"/>
      <w:r w:rsidRPr="0007184D">
        <w:rPr>
          <w:rFonts w:eastAsia="Arial"/>
          <w:spacing w:val="-12"/>
          <w:sz w:val="24"/>
          <w:szCs w:val="24"/>
        </w:rPr>
        <w:t xml:space="preserve"> </w:t>
      </w:r>
      <w:r w:rsidRPr="0007184D">
        <w:rPr>
          <w:rFonts w:eastAsia="Arial"/>
          <w:spacing w:val="-1"/>
          <w:sz w:val="24"/>
          <w:szCs w:val="24"/>
        </w:rPr>
        <w:t>d</w:t>
      </w:r>
      <w:r w:rsidRPr="0007184D">
        <w:rPr>
          <w:rFonts w:eastAsia="Arial"/>
          <w:sz w:val="24"/>
          <w:szCs w:val="24"/>
        </w:rPr>
        <w:t xml:space="preserve">i </w:t>
      </w:r>
      <w:proofErr w:type="spellStart"/>
      <w:r w:rsidRPr="0007184D">
        <w:rPr>
          <w:rFonts w:eastAsia="Arial"/>
          <w:sz w:val="24"/>
          <w:szCs w:val="24"/>
        </w:rPr>
        <w:t>k</w:t>
      </w:r>
      <w:r w:rsidRPr="0007184D">
        <w:rPr>
          <w:rFonts w:eastAsia="Arial"/>
          <w:spacing w:val="-1"/>
          <w:sz w:val="24"/>
          <w:szCs w:val="24"/>
        </w:rPr>
        <w:t>e</w:t>
      </w:r>
      <w:r w:rsidRPr="0007184D">
        <w:rPr>
          <w:rFonts w:eastAsia="Arial"/>
          <w:spacing w:val="4"/>
          <w:sz w:val="24"/>
          <w:szCs w:val="24"/>
        </w:rPr>
        <w:t>m</w:t>
      </w:r>
      <w:r w:rsidRPr="0007184D">
        <w:rPr>
          <w:rFonts w:eastAsia="Arial"/>
          <w:spacing w:val="-1"/>
          <w:sz w:val="24"/>
          <w:szCs w:val="24"/>
        </w:rPr>
        <w:t>ud</w:t>
      </w:r>
      <w:r w:rsidRPr="0007184D">
        <w:rPr>
          <w:rFonts w:eastAsia="Arial"/>
          <w:spacing w:val="3"/>
          <w:sz w:val="24"/>
          <w:szCs w:val="24"/>
        </w:rPr>
        <w:t>i</w:t>
      </w:r>
      <w:r w:rsidRPr="0007184D">
        <w:rPr>
          <w:rFonts w:eastAsia="Arial"/>
          <w:spacing w:val="-1"/>
          <w:sz w:val="24"/>
          <w:szCs w:val="24"/>
        </w:rPr>
        <w:t>a</w:t>
      </w:r>
      <w:r w:rsidRPr="0007184D">
        <w:rPr>
          <w:rFonts w:eastAsia="Arial"/>
          <w:sz w:val="24"/>
          <w:szCs w:val="24"/>
        </w:rPr>
        <w:t>n</w:t>
      </w:r>
      <w:proofErr w:type="spellEnd"/>
      <w:r w:rsidRPr="0007184D">
        <w:rPr>
          <w:rFonts w:eastAsia="Arial"/>
          <w:spacing w:val="-16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1"/>
          <w:sz w:val="24"/>
          <w:szCs w:val="24"/>
        </w:rPr>
        <w:t>ha</w:t>
      </w:r>
      <w:r w:rsidRPr="0007184D">
        <w:rPr>
          <w:rFonts w:eastAsia="Arial"/>
          <w:sz w:val="24"/>
          <w:szCs w:val="24"/>
        </w:rPr>
        <w:t>ri</w:t>
      </w:r>
      <w:proofErr w:type="spellEnd"/>
      <w:r w:rsidRPr="0007184D">
        <w:rPr>
          <w:rFonts w:eastAsia="Arial"/>
          <w:spacing w:val="-3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1"/>
          <w:sz w:val="24"/>
          <w:szCs w:val="24"/>
        </w:rPr>
        <w:t>t</w:t>
      </w:r>
      <w:r w:rsidRPr="0007184D">
        <w:rPr>
          <w:rFonts w:eastAsia="Arial"/>
          <w:spacing w:val="-1"/>
          <w:sz w:val="24"/>
          <w:szCs w:val="24"/>
        </w:rPr>
        <w:t>e</w:t>
      </w:r>
      <w:r w:rsidRPr="0007184D">
        <w:rPr>
          <w:rFonts w:eastAsia="Arial"/>
          <w:sz w:val="24"/>
          <w:szCs w:val="24"/>
        </w:rPr>
        <w:t>r</w:t>
      </w:r>
      <w:r w:rsidRPr="0007184D">
        <w:rPr>
          <w:rFonts w:eastAsia="Arial"/>
          <w:spacing w:val="-1"/>
          <w:sz w:val="24"/>
          <w:szCs w:val="24"/>
        </w:rPr>
        <w:t>dapa</w:t>
      </w:r>
      <w:r w:rsidRPr="0007184D">
        <w:rPr>
          <w:rFonts w:eastAsia="Arial"/>
          <w:sz w:val="24"/>
          <w:szCs w:val="24"/>
        </w:rPr>
        <w:t>t</w:t>
      </w:r>
      <w:proofErr w:type="spellEnd"/>
      <w:r w:rsidRPr="0007184D">
        <w:rPr>
          <w:rFonts w:eastAsia="Arial"/>
          <w:spacing w:val="-10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z w:val="24"/>
          <w:szCs w:val="24"/>
        </w:rPr>
        <w:t>k</w:t>
      </w:r>
      <w:r w:rsidRPr="0007184D">
        <w:rPr>
          <w:rFonts w:eastAsia="Arial"/>
          <w:spacing w:val="-1"/>
          <w:sz w:val="24"/>
          <w:szCs w:val="24"/>
        </w:rPr>
        <w:t>e</w:t>
      </w:r>
      <w:r w:rsidRPr="0007184D">
        <w:rPr>
          <w:rFonts w:eastAsia="Arial"/>
          <w:spacing w:val="1"/>
          <w:sz w:val="24"/>
          <w:szCs w:val="24"/>
        </w:rPr>
        <w:t>t</w:t>
      </w:r>
      <w:r w:rsidRPr="0007184D">
        <w:rPr>
          <w:rFonts w:eastAsia="Arial"/>
          <w:spacing w:val="-1"/>
          <w:sz w:val="24"/>
          <w:szCs w:val="24"/>
        </w:rPr>
        <w:t>e</w:t>
      </w:r>
      <w:r w:rsidRPr="0007184D">
        <w:rPr>
          <w:rFonts w:eastAsia="Arial"/>
          <w:sz w:val="24"/>
          <w:szCs w:val="24"/>
        </w:rPr>
        <w:t>r</w:t>
      </w:r>
      <w:r w:rsidRPr="0007184D">
        <w:rPr>
          <w:rFonts w:eastAsia="Arial"/>
          <w:spacing w:val="-1"/>
          <w:sz w:val="24"/>
          <w:szCs w:val="24"/>
        </w:rPr>
        <w:t>anga</w:t>
      </w:r>
      <w:r w:rsidRPr="0007184D">
        <w:rPr>
          <w:rFonts w:eastAsia="Arial"/>
          <w:sz w:val="24"/>
          <w:szCs w:val="24"/>
        </w:rPr>
        <w:t>n</w:t>
      </w:r>
      <w:proofErr w:type="spellEnd"/>
      <w:r w:rsidRPr="0007184D">
        <w:rPr>
          <w:rFonts w:eastAsia="Arial"/>
          <w:sz w:val="24"/>
          <w:szCs w:val="24"/>
        </w:rPr>
        <w:t xml:space="preserve"> y</w:t>
      </w:r>
      <w:r w:rsidRPr="0007184D">
        <w:rPr>
          <w:rFonts w:eastAsia="Arial"/>
          <w:spacing w:val="-1"/>
          <w:sz w:val="24"/>
          <w:szCs w:val="24"/>
        </w:rPr>
        <w:t>an</w:t>
      </w:r>
      <w:r w:rsidRPr="0007184D">
        <w:rPr>
          <w:rFonts w:eastAsia="Arial"/>
          <w:sz w:val="24"/>
          <w:szCs w:val="24"/>
        </w:rPr>
        <w:t>g</w:t>
      </w:r>
      <w:r w:rsidRPr="0007184D">
        <w:rPr>
          <w:rFonts w:eastAsia="Arial"/>
          <w:spacing w:val="-8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1"/>
          <w:sz w:val="24"/>
          <w:szCs w:val="24"/>
        </w:rPr>
        <w:t>t</w:t>
      </w:r>
      <w:r w:rsidRPr="0007184D">
        <w:rPr>
          <w:rFonts w:eastAsia="Arial"/>
          <w:spacing w:val="3"/>
          <w:sz w:val="24"/>
          <w:szCs w:val="24"/>
        </w:rPr>
        <w:t>i</w:t>
      </w:r>
      <w:r w:rsidRPr="0007184D">
        <w:rPr>
          <w:rFonts w:eastAsia="Arial"/>
          <w:spacing w:val="-1"/>
          <w:sz w:val="24"/>
          <w:szCs w:val="24"/>
        </w:rPr>
        <w:t>da</w:t>
      </w:r>
      <w:r w:rsidRPr="0007184D">
        <w:rPr>
          <w:rFonts w:eastAsia="Arial"/>
          <w:sz w:val="24"/>
          <w:szCs w:val="24"/>
        </w:rPr>
        <w:t>k</w:t>
      </w:r>
      <w:proofErr w:type="spellEnd"/>
      <w:r w:rsidRPr="0007184D">
        <w:rPr>
          <w:rFonts w:eastAsia="Arial"/>
          <w:spacing w:val="-6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1"/>
          <w:sz w:val="24"/>
          <w:szCs w:val="24"/>
        </w:rPr>
        <w:t>bena</w:t>
      </w:r>
      <w:r w:rsidRPr="0007184D">
        <w:rPr>
          <w:rFonts w:eastAsia="Arial"/>
          <w:sz w:val="24"/>
          <w:szCs w:val="24"/>
        </w:rPr>
        <w:t>r</w:t>
      </w:r>
      <w:proofErr w:type="spellEnd"/>
      <w:r w:rsidRPr="0007184D">
        <w:rPr>
          <w:rFonts w:eastAsia="Arial"/>
          <w:sz w:val="24"/>
          <w:szCs w:val="24"/>
        </w:rPr>
        <w:t>,</w:t>
      </w:r>
      <w:r w:rsidRPr="0007184D">
        <w:rPr>
          <w:rFonts w:eastAsia="Arial"/>
          <w:spacing w:val="-8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4"/>
          <w:sz w:val="24"/>
          <w:szCs w:val="24"/>
        </w:rPr>
        <w:t>s</w:t>
      </w:r>
      <w:r w:rsidRPr="0007184D">
        <w:rPr>
          <w:rFonts w:eastAsia="Arial"/>
          <w:spacing w:val="-1"/>
          <w:sz w:val="24"/>
          <w:szCs w:val="24"/>
        </w:rPr>
        <w:t>a</w:t>
      </w:r>
      <w:r w:rsidRPr="0007184D">
        <w:rPr>
          <w:rFonts w:eastAsia="Arial"/>
          <w:sz w:val="24"/>
          <w:szCs w:val="24"/>
        </w:rPr>
        <w:t>ya</w:t>
      </w:r>
      <w:proofErr w:type="spellEnd"/>
      <w:r w:rsidRPr="0007184D">
        <w:rPr>
          <w:rFonts w:eastAsia="Arial"/>
          <w:spacing w:val="-8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1"/>
          <w:sz w:val="24"/>
          <w:szCs w:val="24"/>
        </w:rPr>
        <w:t>be</w:t>
      </w:r>
      <w:r w:rsidRPr="0007184D">
        <w:rPr>
          <w:rFonts w:eastAsia="Arial"/>
          <w:sz w:val="24"/>
          <w:szCs w:val="24"/>
        </w:rPr>
        <w:t>r</w:t>
      </w:r>
      <w:r w:rsidRPr="0007184D">
        <w:rPr>
          <w:rFonts w:eastAsia="Arial"/>
          <w:spacing w:val="-4"/>
          <w:sz w:val="24"/>
          <w:szCs w:val="24"/>
        </w:rPr>
        <w:t>s</w:t>
      </w:r>
      <w:r w:rsidRPr="0007184D">
        <w:rPr>
          <w:rFonts w:eastAsia="Arial"/>
          <w:spacing w:val="-1"/>
          <w:sz w:val="24"/>
          <w:szCs w:val="24"/>
        </w:rPr>
        <w:t>ed</w:t>
      </w:r>
      <w:r w:rsidRPr="0007184D">
        <w:rPr>
          <w:rFonts w:eastAsia="Arial"/>
          <w:spacing w:val="3"/>
          <w:sz w:val="24"/>
          <w:szCs w:val="24"/>
        </w:rPr>
        <w:t>i</w:t>
      </w:r>
      <w:r w:rsidRPr="0007184D">
        <w:rPr>
          <w:rFonts w:eastAsia="Arial"/>
          <w:sz w:val="24"/>
          <w:szCs w:val="24"/>
        </w:rPr>
        <w:t>a</w:t>
      </w:r>
      <w:proofErr w:type="spellEnd"/>
      <w:r w:rsidRPr="0007184D">
        <w:rPr>
          <w:rFonts w:eastAsia="Arial"/>
          <w:spacing w:val="-14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1"/>
          <w:sz w:val="24"/>
          <w:szCs w:val="24"/>
        </w:rPr>
        <w:t>d</w:t>
      </w:r>
      <w:r w:rsidRPr="0007184D">
        <w:rPr>
          <w:rFonts w:eastAsia="Arial"/>
          <w:spacing w:val="3"/>
          <w:sz w:val="24"/>
          <w:szCs w:val="24"/>
        </w:rPr>
        <w:t>i</w:t>
      </w:r>
      <w:r w:rsidRPr="0007184D">
        <w:rPr>
          <w:rFonts w:eastAsia="Arial"/>
          <w:spacing w:val="1"/>
          <w:sz w:val="24"/>
          <w:szCs w:val="24"/>
        </w:rPr>
        <w:t>t</w:t>
      </w:r>
      <w:r w:rsidRPr="0007184D">
        <w:rPr>
          <w:rFonts w:eastAsia="Arial"/>
          <w:spacing w:val="-1"/>
          <w:sz w:val="24"/>
          <w:szCs w:val="24"/>
        </w:rPr>
        <w:t>un</w:t>
      </w:r>
      <w:r w:rsidRPr="0007184D">
        <w:rPr>
          <w:rFonts w:eastAsia="Arial"/>
          <w:spacing w:val="1"/>
          <w:sz w:val="24"/>
          <w:szCs w:val="24"/>
        </w:rPr>
        <w:t>t</w:t>
      </w:r>
      <w:r w:rsidRPr="0007184D">
        <w:rPr>
          <w:rFonts w:eastAsia="Arial"/>
          <w:spacing w:val="-1"/>
          <w:sz w:val="24"/>
          <w:szCs w:val="24"/>
        </w:rPr>
        <w:t>u</w:t>
      </w:r>
      <w:r w:rsidRPr="0007184D">
        <w:rPr>
          <w:rFonts w:eastAsia="Arial"/>
          <w:sz w:val="24"/>
          <w:szCs w:val="24"/>
        </w:rPr>
        <w:t>t</w:t>
      </w:r>
      <w:proofErr w:type="spellEnd"/>
      <w:r w:rsidRPr="0007184D">
        <w:rPr>
          <w:rFonts w:eastAsia="Arial"/>
          <w:spacing w:val="-8"/>
          <w:sz w:val="24"/>
          <w:szCs w:val="24"/>
        </w:rPr>
        <w:t xml:space="preserve"> </w:t>
      </w:r>
      <w:r w:rsidRPr="0007184D">
        <w:rPr>
          <w:rFonts w:eastAsia="Arial"/>
          <w:sz w:val="24"/>
          <w:szCs w:val="24"/>
        </w:rPr>
        <w:t>(</w:t>
      </w:r>
      <w:r w:rsidRPr="0007184D">
        <w:rPr>
          <w:rFonts w:eastAsia="Arial"/>
          <w:spacing w:val="-1"/>
          <w:sz w:val="24"/>
          <w:szCs w:val="24"/>
        </w:rPr>
        <w:t>d</w:t>
      </w:r>
      <w:r w:rsidRPr="0007184D">
        <w:rPr>
          <w:rFonts w:eastAsia="Arial"/>
          <w:sz w:val="24"/>
          <w:szCs w:val="24"/>
        </w:rPr>
        <w:t>i</w:t>
      </w:r>
      <w:r w:rsidRPr="0007184D">
        <w:rPr>
          <w:rFonts w:eastAsia="Arial"/>
          <w:spacing w:val="-1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4"/>
          <w:sz w:val="24"/>
          <w:szCs w:val="24"/>
        </w:rPr>
        <w:t>m</w:t>
      </w:r>
      <w:r w:rsidRPr="0007184D">
        <w:rPr>
          <w:rFonts w:eastAsia="Arial"/>
          <w:spacing w:val="-1"/>
          <w:sz w:val="24"/>
          <w:szCs w:val="24"/>
        </w:rPr>
        <w:t>u</w:t>
      </w:r>
      <w:r w:rsidRPr="0007184D">
        <w:rPr>
          <w:rFonts w:eastAsia="Arial"/>
          <w:sz w:val="24"/>
          <w:szCs w:val="24"/>
        </w:rPr>
        <w:t>ka</w:t>
      </w:r>
      <w:proofErr w:type="spellEnd"/>
      <w:r w:rsidRPr="0007184D">
        <w:rPr>
          <w:rFonts w:eastAsia="Arial"/>
          <w:spacing w:val="-9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1"/>
          <w:sz w:val="24"/>
          <w:szCs w:val="24"/>
        </w:rPr>
        <w:t>pengad</w:t>
      </w:r>
      <w:r w:rsidRPr="0007184D">
        <w:rPr>
          <w:rFonts w:eastAsia="Arial"/>
          <w:spacing w:val="3"/>
          <w:sz w:val="24"/>
          <w:szCs w:val="24"/>
        </w:rPr>
        <w:t>il</w:t>
      </w:r>
      <w:r w:rsidRPr="0007184D">
        <w:rPr>
          <w:rFonts w:eastAsia="Arial"/>
          <w:spacing w:val="-1"/>
          <w:sz w:val="24"/>
          <w:szCs w:val="24"/>
        </w:rPr>
        <w:t>an</w:t>
      </w:r>
      <w:proofErr w:type="spellEnd"/>
      <w:r w:rsidRPr="0007184D">
        <w:rPr>
          <w:rFonts w:eastAsia="Arial"/>
          <w:sz w:val="24"/>
          <w:szCs w:val="24"/>
        </w:rPr>
        <w:t>),</w:t>
      </w:r>
      <w:r w:rsidRPr="0007184D">
        <w:rPr>
          <w:rFonts w:eastAsia="Arial"/>
          <w:spacing w:val="-17"/>
          <w:sz w:val="24"/>
          <w:szCs w:val="24"/>
        </w:rPr>
        <w:t xml:space="preserve"> </w:t>
      </w:r>
      <w:r w:rsidR="003A49E5">
        <w:rPr>
          <w:rFonts w:eastAsia="Arial"/>
          <w:spacing w:val="-17"/>
          <w:sz w:val="24"/>
          <w:szCs w:val="24"/>
          <w:lang w:val="id-ID"/>
        </w:rPr>
        <w:t>S</w:t>
      </w:r>
      <w:proofErr w:type="spellStart"/>
      <w:r w:rsidRPr="0007184D">
        <w:rPr>
          <w:rFonts w:eastAsia="Arial"/>
          <w:spacing w:val="-1"/>
          <w:sz w:val="24"/>
          <w:szCs w:val="24"/>
        </w:rPr>
        <w:t>e</w:t>
      </w:r>
      <w:r w:rsidRPr="0007184D">
        <w:rPr>
          <w:rFonts w:eastAsia="Arial"/>
          <w:sz w:val="24"/>
          <w:szCs w:val="24"/>
        </w:rPr>
        <w:t>r</w:t>
      </w:r>
      <w:r w:rsidRPr="0007184D">
        <w:rPr>
          <w:rFonts w:eastAsia="Arial"/>
          <w:spacing w:val="1"/>
          <w:sz w:val="24"/>
          <w:szCs w:val="24"/>
        </w:rPr>
        <w:t>t</w:t>
      </w:r>
      <w:r w:rsidRPr="0007184D">
        <w:rPr>
          <w:rFonts w:eastAsia="Arial"/>
          <w:sz w:val="24"/>
          <w:szCs w:val="24"/>
        </w:rPr>
        <w:t>a</w:t>
      </w:r>
      <w:proofErr w:type="spellEnd"/>
      <w:r w:rsidRPr="0007184D">
        <w:rPr>
          <w:rFonts w:eastAsia="Arial"/>
          <w:spacing w:val="-9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1"/>
          <w:sz w:val="24"/>
          <w:szCs w:val="24"/>
        </w:rPr>
        <w:t>be</w:t>
      </w:r>
      <w:r w:rsidRPr="0007184D">
        <w:rPr>
          <w:rFonts w:eastAsia="Arial"/>
          <w:sz w:val="24"/>
          <w:szCs w:val="24"/>
        </w:rPr>
        <w:t>r</w:t>
      </w:r>
      <w:r w:rsidRPr="0007184D">
        <w:rPr>
          <w:rFonts w:eastAsia="Arial"/>
          <w:spacing w:val="-4"/>
          <w:sz w:val="24"/>
          <w:szCs w:val="24"/>
        </w:rPr>
        <w:t>s</w:t>
      </w:r>
      <w:r w:rsidRPr="0007184D">
        <w:rPr>
          <w:rFonts w:eastAsia="Arial"/>
          <w:spacing w:val="-1"/>
          <w:sz w:val="24"/>
          <w:szCs w:val="24"/>
        </w:rPr>
        <w:t>ed</w:t>
      </w:r>
      <w:r w:rsidRPr="0007184D">
        <w:rPr>
          <w:rFonts w:eastAsia="Arial"/>
          <w:spacing w:val="3"/>
          <w:sz w:val="24"/>
          <w:szCs w:val="24"/>
        </w:rPr>
        <w:t>i</w:t>
      </w:r>
      <w:r w:rsidRPr="0007184D">
        <w:rPr>
          <w:rFonts w:eastAsia="Arial"/>
          <w:sz w:val="24"/>
          <w:szCs w:val="24"/>
        </w:rPr>
        <w:t>a</w:t>
      </w:r>
      <w:proofErr w:type="spellEnd"/>
      <w:r w:rsidRPr="0007184D">
        <w:rPr>
          <w:rFonts w:eastAsia="Arial"/>
          <w:spacing w:val="-14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4"/>
          <w:sz w:val="24"/>
          <w:szCs w:val="24"/>
        </w:rPr>
        <w:t>m</w:t>
      </w:r>
      <w:r w:rsidRPr="0007184D">
        <w:rPr>
          <w:rFonts w:eastAsia="Arial"/>
          <w:spacing w:val="-1"/>
          <w:sz w:val="24"/>
          <w:szCs w:val="24"/>
        </w:rPr>
        <w:t>ene</w:t>
      </w:r>
      <w:r w:rsidRPr="0007184D">
        <w:rPr>
          <w:rFonts w:eastAsia="Arial"/>
          <w:sz w:val="24"/>
          <w:szCs w:val="24"/>
        </w:rPr>
        <w:t>r</w:t>
      </w:r>
      <w:r w:rsidRPr="0007184D">
        <w:rPr>
          <w:rFonts w:eastAsia="Arial"/>
          <w:spacing w:val="3"/>
          <w:sz w:val="24"/>
          <w:szCs w:val="24"/>
        </w:rPr>
        <w:t>i</w:t>
      </w:r>
      <w:r w:rsidRPr="0007184D">
        <w:rPr>
          <w:rFonts w:eastAsia="Arial"/>
          <w:spacing w:val="4"/>
          <w:sz w:val="24"/>
          <w:szCs w:val="24"/>
        </w:rPr>
        <w:t>m</w:t>
      </w:r>
      <w:r w:rsidRPr="0007184D">
        <w:rPr>
          <w:rFonts w:eastAsia="Arial"/>
          <w:sz w:val="24"/>
          <w:szCs w:val="24"/>
        </w:rPr>
        <w:t>a</w:t>
      </w:r>
      <w:proofErr w:type="spellEnd"/>
      <w:r w:rsidRPr="0007184D">
        <w:rPr>
          <w:rFonts w:eastAsia="Arial"/>
          <w:spacing w:val="-16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4"/>
          <w:sz w:val="24"/>
          <w:szCs w:val="24"/>
        </w:rPr>
        <w:t>s</w:t>
      </w:r>
      <w:r w:rsidRPr="0007184D">
        <w:rPr>
          <w:rFonts w:eastAsia="Arial"/>
          <w:spacing w:val="-1"/>
          <w:sz w:val="24"/>
          <w:szCs w:val="24"/>
        </w:rPr>
        <w:t>ega</w:t>
      </w:r>
      <w:r w:rsidRPr="0007184D">
        <w:rPr>
          <w:rFonts w:eastAsia="Arial"/>
          <w:spacing w:val="3"/>
          <w:sz w:val="24"/>
          <w:szCs w:val="24"/>
        </w:rPr>
        <w:t>l</w:t>
      </w:r>
      <w:r w:rsidRPr="0007184D">
        <w:rPr>
          <w:rFonts w:eastAsia="Arial"/>
          <w:sz w:val="24"/>
          <w:szCs w:val="24"/>
        </w:rPr>
        <w:t>a</w:t>
      </w:r>
      <w:proofErr w:type="spellEnd"/>
      <w:r w:rsidRPr="0007184D">
        <w:rPr>
          <w:rFonts w:eastAsia="Arial"/>
          <w:spacing w:val="-11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1"/>
          <w:sz w:val="24"/>
          <w:szCs w:val="24"/>
        </w:rPr>
        <w:t>t</w:t>
      </w:r>
      <w:r w:rsidRPr="0007184D">
        <w:rPr>
          <w:rFonts w:eastAsia="Arial"/>
          <w:spacing w:val="3"/>
          <w:sz w:val="24"/>
          <w:szCs w:val="24"/>
        </w:rPr>
        <w:t>i</w:t>
      </w:r>
      <w:r w:rsidRPr="0007184D">
        <w:rPr>
          <w:rFonts w:eastAsia="Arial"/>
          <w:spacing w:val="-1"/>
          <w:sz w:val="24"/>
          <w:szCs w:val="24"/>
        </w:rPr>
        <w:t>nda</w:t>
      </w:r>
      <w:r w:rsidRPr="0007184D">
        <w:rPr>
          <w:rFonts w:eastAsia="Arial"/>
          <w:sz w:val="24"/>
          <w:szCs w:val="24"/>
        </w:rPr>
        <w:t>k</w:t>
      </w:r>
      <w:r w:rsidRPr="0007184D">
        <w:rPr>
          <w:rFonts w:eastAsia="Arial"/>
          <w:spacing w:val="-1"/>
          <w:sz w:val="24"/>
          <w:szCs w:val="24"/>
        </w:rPr>
        <w:t>a</w:t>
      </w:r>
      <w:r w:rsidRPr="0007184D">
        <w:rPr>
          <w:rFonts w:eastAsia="Arial"/>
          <w:sz w:val="24"/>
          <w:szCs w:val="24"/>
        </w:rPr>
        <w:t>n</w:t>
      </w:r>
      <w:proofErr w:type="spellEnd"/>
      <w:r w:rsidRPr="0007184D">
        <w:rPr>
          <w:rFonts w:eastAsia="Arial"/>
          <w:spacing w:val="-13"/>
          <w:sz w:val="24"/>
          <w:szCs w:val="24"/>
        </w:rPr>
        <w:t xml:space="preserve"> </w:t>
      </w:r>
      <w:r w:rsidRPr="0007184D">
        <w:rPr>
          <w:rFonts w:eastAsia="Arial"/>
          <w:sz w:val="24"/>
          <w:szCs w:val="24"/>
        </w:rPr>
        <w:t>y</w:t>
      </w:r>
      <w:r w:rsidRPr="0007184D">
        <w:rPr>
          <w:rFonts w:eastAsia="Arial"/>
          <w:spacing w:val="-1"/>
          <w:sz w:val="24"/>
          <w:szCs w:val="24"/>
        </w:rPr>
        <w:t>an</w:t>
      </w:r>
      <w:r w:rsidRPr="0007184D">
        <w:rPr>
          <w:rFonts w:eastAsia="Arial"/>
          <w:sz w:val="24"/>
          <w:szCs w:val="24"/>
        </w:rPr>
        <w:t>g</w:t>
      </w:r>
      <w:r w:rsidR="006B58FA">
        <w:rPr>
          <w:rFonts w:eastAsia="Arial"/>
          <w:sz w:val="24"/>
          <w:szCs w:val="24"/>
          <w:lang w:val="id-ID"/>
        </w:rPr>
        <w:t xml:space="preserve"> </w:t>
      </w:r>
      <w:proofErr w:type="spellStart"/>
      <w:r w:rsidRPr="0007184D">
        <w:rPr>
          <w:rFonts w:eastAsia="Arial"/>
          <w:spacing w:val="-1"/>
          <w:position w:val="-1"/>
          <w:sz w:val="24"/>
          <w:szCs w:val="24"/>
        </w:rPr>
        <w:t>d</w:t>
      </w:r>
      <w:r w:rsidRPr="0007184D">
        <w:rPr>
          <w:rFonts w:eastAsia="Arial"/>
          <w:spacing w:val="3"/>
          <w:position w:val="-1"/>
          <w:sz w:val="24"/>
          <w:szCs w:val="24"/>
        </w:rPr>
        <w:t>i</w:t>
      </w:r>
      <w:r w:rsidRPr="0007184D">
        <w:rPr>
          <w:rFonts w:eastAsia="Arial"/>
          <w:spacing w:val="-1"/>
          <w:position w:val="-1"/>
          <w:sz w:val="24"/>
          <w:szCs w:val="24"/>
        </w:rPr>
        <w:t>a</w:t>
      </w:r>
      <w:r w:rsidRPr="0007184D">
        <w:rPr>
          <w:rFonts w:eastAsia="Arial"/>
          <w:spacing w:val="4"/>
          <w:position w:val="-1"/>
          <w:sz w:val="24"/>
          <w:szCs w:val="24"/>
        </w:rPr>
        <w:t>m</w:t>
      </w:r>
      <w:r w:rsidRPr="0007184D">
        <w:rPr>
          <w:rFonts w:eastAsia="Arial"/>
          <w:spacing w:val="-1"/>
          <w:position w:val="-1"/>
          <w:sz w:val="24"/>
          <w:szCs w:val="24"/>
        </w:rPr>
        <w:t>b</w:t>
      </w:r>
      <w:r w:rsidRPr="0007184D">
        <w:rPr>
          <w:rFonts w:eastAsia="Arial"/>
          <w:spacing w:val="3"/>
          <w:position w:val="-1"/>
          <w:sz w:val="24"/>
          <w:szCs w:val="24"/>
        </w:rPr>
        <w:t>i</w:t>
      </w:r>
      <w:r w:rsidRPr="0007184D">
        <w:rPr>
          <w:rFonts w:eastAsia="Arial"/>
          <w:position w:val="-1"/>
          <w:sz w:val="24"/>
          <w:szCs w:val="24"/>
        </w:rPr>
        <w:t>l</w:t>
      </w:r>
      <w:proofErr w:type="spellEnd"/>
      <w:r w:rsidRPr="0007184D">
        <w:rPr>
          <w:rFonts w:eastAsia="Arial"/>
          <w:spacing w:val="-8"/>
          <w:position w:val="-1"/>
          <w:sz w:val="24"/>
          <w:szCs w:val="24"/>
        </w:rPr>
        <w:t xml:space="preserve"> </w:t>
      </w:r>
      <w:proofErr w:type="spellStart"/>
      <w:r w:rsidRPr="0007184D">
        <w:rPr>
          <w:rFonts w:eastAsia="Arial"/>
          <w:spacing w:val="-1"/>
          <w:position w:val="-1"/>
          <w:sz w:val="24"/>
          <w:szCs w:val="24"/>
        </w:rPr>
        <w:t>pe</w:t>
      </w:r>
      <w:r w:rsidRPr="0007184D">
        <w:rPr>
          <w:rFonts w:eastAsia="Arial"/>
          <w:spacing w:val="4"/>
          <w:position w:val="-1"/>
          <w:sz w:val="24"/>
          <w:szCs w:val="24"/>
        </w:rPr>
        <w:t>m</w:t>
      </w:r>
      <w:r w:rsidRPr="0007184D">
        <w:rPr>
          <w:rFonts w:eastAsia="Arial"/>
          <w:spacing w:val="-1"/>
          <w:position w:val="-1"/>
          <w:sz w:val="24"/>
          <w:szCs w:val="24"/>
        </w:rPr>
        <w:t>e</w:t>
      </w:r>
      <w:r w:rsidRPr="0007184D">
        <w:rPr>
          <w:rFonts w:eastAsia="Arial"/>
          <w:position w:val="-1"/>
          <w:sz w:val="24"/>
          <w:szCs w:val="24"/>
        </w:rPr>
        <w:t>r</w:t>
      </w:r>
      <w:r w:rsidRPr="0007184D">
        <w:rPr>
          <w:rFonts w:eastAsia="Arial"/>
          <w:spacing w:val="3"/>
          <w:position w:val="-1"/>
          <w:sz w:val="24"/>
          <w:szCs w:val="24"/>
        </w:rPr>
        <w:t>i</w:t>
      </w:r>
      <w:r w:rsidRPr="0007184D">
        <w:rPr>
          <w:rFonts w:eastAsia="Arial"/>
          <w:spacing w:val="-1"/>
          <w:position w:val="-1"/>
          <w:sz w:val="24"/>
          <w:szCs w:val="24"/>
        </w:rPr>
        <w:t>n</w:t>
      </w:r>
      <w:r w:rsidRPr="0007184D">
        <w:rPr>
          <w:rFonts w:eastAsia="Arial"/>
          <w:spacing w:val="1"/>
          <w:position w:val="-1"/>
          <w:sz w:val="24"/>
          <w:szCs w:val="24"/>
        </w:rPr>
        <w:t>t</w:t>
      </w:r>
      <w:r w:rsidRPr="0007184D">
        <w:rPr>
          <w:rFonts w:eastAsia="Arial"/>
          <w:spacing w:val="-1"/>
          <w:position w:val="-1"/>
          <w:sz w:val="24"/>
          <w:szCs w:val="24"/>
        </w:rPr>
        <w:t>a</w:t>
      </w:r>
      <w:r w:rsidRPr="0007184D">
        <w:rPr>
          <w:rFonts w:eastAsia="Arial"/>
          <w:position w:val="-1"/>
          <w:sz w:val="24"/>
          <w:szCs w:val="24"/>
        </w:rPr>
        <w:t>h</w:t>
      </w:r>
      <w:proofErr w:type="spellEnd"/>
      <w:r w:rsidR="006B58FA">
        <w:rPr>
          <w:rFonts w:eastAsia="Arial"/>
          <w:position w:val="-1"/>
          <w:sz w:val="24"/>
          <w:szCs w:val="24"/>
          <w:lang w:val="id-ID"/>
        </w:rPr>
        <w:t>.</w:t>
      </w:r>
      <w:proofErr w:type="gramEnd"/>
    </w:p>
    <w:p w:rsidR="006B58FA" w:rsidRDefault="006B58FA" w:rsidP="006B58FA">
      <w:pPr>
        <w:spacing w:before="36" w:line="260" w:lineRule="auto"/>
        <w:ind w:left="148" w:right="726"/>
        <w:jc w:val="both"/>
        <w:rPr>
          <w:rFonts w:eastAsia="Arial"/>
          <w:position w:val="-1"/>
          <w:sz w:val="24"/>
          <w:szCs w:val="24"/>
          <w:lang w:val="id-ID"/>
        </w:rPr>
      </w:pPr>
    </w:p>
    <w:p w:rsidR="006B58FA" w:rsidRDefault="006B58FA" w:rsidP="006B58FA">
      <w:pPr>
        <w:spacing w:before="36" w:line="260" w:lineRule="auto"/>
        <w:ind w:left="148" w:right="726"/>
        <w:jc w:val="both"/>
        <w:rPr>
          <w:rFonts w:eastAsia="Arial"/>
          <w:sz w:val="24"/>
          <w:szCs w:val="24"/>
          <w:lang w:val="id-ID"/>
        </w:rPr>
      </w:pPr>
    </w:p>
    <w:p w:rsidR="002D36E7" w:rsidRPr="006B58FA" w:rsidRDefault="002D36E7" w:rsidP="006B58FA">
      <w:pPr>
        <w:spacing w:before="36" w:line="260" w:lineRule="auto"/>
        <w:ind w:left="148" w:right="726"/>
        <w:jc w:val="both"/>
        <w:rPr>
          <w:rFonts w:eastAsia="Arial"/>
          <w:sz w:val="24"/>
          <w:szCs w:val="24"/>
          <w:lang w:val="id-ID"/>
        </w:rPr>
      </w:pPr>
    </w:p>
    <w:p w:rsidR="00090988" w:rsidRPr="0007184D" w:rsidRDefault="00090988">
      <w:pPr>
        <w:spacing w:before="6" w:line="180" w:lineRule="exact"/>
        <w:rPr>
          <w:sz w:val="24"/>
          <w:szCs w:val="24"/>
        </w:rPr>
      </w:pPr>
    </w:p>
    <w:p w:rsidR="00090988" w:rsidRPr="002D36E7" w:rsidRDefault="00FF1859">
      <w:pPr>
        <w:tabs>
          <w:tab w:val="left" w:pos="2480"/>
        </w:tabs>
        <w:spacing w:before="36"/>
        <w:ind w:right="483"/>
        <w:jc w:val="right"/>
        <w:rPr>
          <w:rFonts w:eastAsia="Arial"/>
          <w:sz w:val="24"/>
          <w:szCs w:val="24"/>
          <w:lang w:val="id-ID"/>
        </w:rPr>
      </w:pPr>
      <w:proofErr w:type="spellStart"/>
      <w:r w:rsidRPr="002D36E7">
        <w:rPr>
          <w:rFonts w:eastAsia="Arial"/>
          <w:w w:val="98"/>
          <w:sz w:val="24"/>
          <w:szCs w:val="24"/>
        </w:rPr>
        <w:t>M</w:t>
      </w:r>
      <w:r w:rsidRPr="002D36E7">
        <w:rPr>
          <w:rFonts w:eastAsia="Arial"/>
          <w:spacing w:val="-1"/>
          <w:w w:val="98"/>
          <w:sz w:val="24"/>
          <w:szCs w:val="24"/>
        </w:rPr>
        <w:t>age</w:t>
      </w:r>
      <w:r w:rsidRPr="002D36E7">
        <w:rPr>
          <w:rFonts w:eastAsia="Arial"/>
          <w:spacing w:val="3"/>
          <w:w w:val="98"/>
          <w:sz w:val="24"/>
          <w:szCs w:val="24"/>
        </w:rPr>
        <w:t>l</w:t>
      </w:r>
      <w:r w:rsidRPr="002D36E7">
        <w:rPr>
          <w:rFonts w:eastAsia="Arial"/>
          <w:spacing w:val="-1"/>
          <w:w w:val="98"/>
          <w:sz w:val="24"/>
          <w:szCs w:val="24"/>
        </w:rPr>
        <w:t>ang</w:t>
      </w:r>
      <w:proofErr w:type="spellEnd"/>
      <w:r w:rsidR="006B58FA" w:rsidRPr="002D36E7">
        <w:rPr>
          <w:rFonts w:eastAsia="Arial"/>
          <w:w w:val="99"/>
          <w:sz w:val="24"/>
          <w:szCs w:val="24"/>
          <w:lang w:val="id-ID"/>
        </w:rPr>
        <w:t xml:space="preserve">, </w:t>
      </w:r>
      <w:r w:rsidR="002D36E7" w:rsidRPr="002D36E7">
        <w:rPr>
          <w:rFonts w:eastAsia="Arial"/>
          <w:w w:val="99"/>
          <w:sz w:val="24"/>
          <w:szCs w:val="24"/>
          <w:lang w:val="id-ID"/>
        </w:rPr>
        <w:t>21 Maret 2016</w:t>
      </w:r>
    </w:p>
    <w:p w:rsidR="006B58FA" w:rsidRPr="002D36E7" w:rsidRDefault="006B58FA">
      <w:pPr>
        <w:spacing w:before="16"/>
        <w:ind w:right="1170"/>
        <w:jc w:val="right"/>
        <w:rPr>
          <w:rFonts w:eastAsia="Arial"/>
          <w:sz w:val="24"/>
          <w:szCs w:val="24"/>
          <w:lang w:val="id-ID"/>
        </w:rPr>
      </w:pPr>
      <w:r w:rsidRPr="002D36E7">
        <w:rPr>
          <w:rFonts w:eastAsia="Arial"/>
          <w:sz w:val="24"/>
          <w:szCs w:val="24"/>
          <w:lang w:val="id-ID"/>
        </w:rPr>
        <w:t>Yang Membuat</w:t>
      </w:r>
    </w:p>
    <w:p w:rsidR="006B58FA" w:rsidRDefault="006B58FA">
      <w:pPr>
        <w:spacing w:before="16"/>
        <w:ind w:right="1170"/>
        <w:jc w:val="right"/>
        <w:rPr>
          <w:rFonts w:eastAsia="Arial"/>
          <w:sz w:val="24"/>
          <w:szCs w:val="24"/>
          <w:lang w:val="id-ID"/>
        </w:rPr>
      </w:pPr>
    </w:p>
    <w:p w:rsidR="006B58FA" w:rsidRDefault="006B58FA">
      <w:pPr>
        <w:spacing w:before="16"/>
        <w:ind w:right="1170"/>
        <w:jc w:val="right"/>
        <w:rPr>
          <w:rFonts w:eastAsia="Arial"/>
          <w:sz w:val="24"/>
          <w:szCs w:val="24"/>
          <w:lang w:val="id-ID"/>
        </w:rPr>
      </w:pPr>
    </w:p>
    <w:p w:rsidR="006B58FA" w:rsidRDefault="006B58FA">
      <w:pPr>
        <w:spacing w:before="16"/>
        <w:ind w:right="1170"/>
        <w:jc w:val="right"/>
        <w:rPr>
          <w:rFonts w:eastAsia="Arial"/>
          <w:sz w:val="24"/>
          <w:szCs w:val="24"/>
          <w:lang w:val="id-ID"/>
        </w:rPr>
      </w:pPr>
    </w:p>
    <w:p w:rsidR="006B58FA" w:rsidRDefault="006B58FA">
      <w:pPr>
        <w:spacing w:before="16"/>
        <w:ind w:right="1170"/>
        <w:jc w:val="right"/>
        <w:rPr>
          <w:rFonts w:eastAsia="Arial"/>
          <w:sz w:val="24"/>
          <w:szCs w:val="24"/>
          <w:lang w:val="id-ID"/>
        </w:rPr>
      </w:pPr>
    </w:p>
    <w:p w:rsidR="006B58FA" w:rsidRDefault="006B58FA" w:rsidP="006B58FA">
      <w:pPr>
        <w:spacing w:before="16"/>
        <w:ind w:right="791"/>
        <w:jc w:val="right"/>
        <w:rPr>
          <w:rFonts w:eastAsia="Arial"/>
          <w:sz w:val="24"/>
          <w:szCs w:val="24"/>
          <w:lang w:val="id-ID"/>
        </w:rPr>
      </w:pPr>
      <w:r>
        <w:rPr>
          <w:rFonts w:eastAsia="Arial"/>
          <w:sz w:val="24"/>
          <w:szCs w:val="24"/>
          <w:lang w:val="id-ID"/>
        </w:rPr>
        <w:t xml:space="preserve">   Devi Kristiani, S.Kom</w:t>
      </w:r>
    </w:p>
    <w:p w:rsidR="006B58FA" w:rsidRPr="006B58FA" w:rsidRDefault="006B58FA" w:rsidP="006B58FA">
      <w:pPr>
        <w:rPr>
          <w:rFonts w:eastAsia="Arial"/>
          <w:sz w:val="24"/>
          <w:szCs w:val="24"/>
          <w:lang w:val="id-ID"/>
        </w:rPr>
      </w:pPr>
    </w:p>
    <w:p w:rsidR="006B58FA" w:rsidRPr="006B58FA" w:rsidRDefault="006B58FA" w:rsidP="006B58FA">
      <w:pPr>
        <w:rPr>
          <w:rFonts w:eastAsia="Arial"/>
          <w:sz w:val="24"/>
          <w:szCs w:val="24"/>
          <w:lang w:val="id-ID"/>
        </w:rPr>
      </w:pPr>
    </w:p>
    <w:p w:rsidR="006B58FA" w:rsidRPr="006B58FA" w:rsidRDefault="006B58FA" w:rsidP="006B58FA">
      <w:pPr>
        <w:rPr>
          <w:rFonts w:eastAsia="Arial"/>
          <w:sz w:val="24"/>
          <w:szCs w:val="24"/>
          <w:lang w:val="id-ID"/>
        </w:rPr>
      </w:pPr>
    </w:p>
    <w:sectPr w:rsidR="006B58FA" w:rsidRPr="006B58FA">
      <w:pgSz w:w="11920" w:h="16840"/>
      <w:pgMar w:top="1380" w:right="82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23521"/>
    <w:multiLevelType w:val="multilevel"/>
    <w:tmpl w:val="F4E0B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88"/>
    <w:rsid w:val="00051FE4"/>
    <w:rsid w:val="0007184D"/>
    <w:rsid w:val="00090988"/>
    <w:rsid w:val="00181372"/>
    <w:rsid w:val="002D36E7"/>
    <w:rsid w:val="003A49E5"/>
    <w:rsid w:val="004761F7"/>
    <w:rsid w:val="004F47F4"/>
    <w:rsid w:val="006B3449"/>
    <w:rsid w:val="006B58FA"/>
    <w:rsid w:val="00936D32"/>
    <w:rsid w:val="00C21832"/>
    <w:rsid w:val="00DA1390"/>
    <w:rsid w:val="00FB5866"/>
    <w:rsid w:val="00FF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2016-03-21T05:10:00Z</dcterms:created>
  <dcterms:modified xsi:type="dcterms:W3CDTF">2016-03-21T05:14:00Z</dcterms:modified>
</cp:coreProperties>
</file>